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BA9BB" w14:textId="77777777" w:rsidR="00EF6A28" w:rsidRPr="00493267" w:rsidRDefault="00EF6A28" w:rsidP="00EF6A28">
      <w:pPr>
        <w:pStyle w:val="Nagwek7"/>
        <w:numPr>
          <w:ilvl w:val="6"/>
          <w:numId w:val="1"/>
        </w:numPr>
        <w:tabs>
          <w:tab w:val="left" w:pos="0"/>
          <w:tab w:val="num" w:pos="2880"/>
        </w:tabs>
        <w:spacing w:line="276" w:lineRule="auto"/>
        <w:ind w:left="2880" w:hanging="360"/>
        <w:rPr>
          <w:rFonts w:ascii="Calibri" w:hAnsi="Calibri" w:cs="Calibri"/>
          <w:sz w:val="24"/>
          <w:szCs w:val="24"/>
          <w:lang w:val="pl-PL"/>
        </w:rPr>
      </w:pPr>
    </w:p>
    <w:p w14:paraId="1DEB3A0F" w14:textId="77777777" w:rsidR="00EF6A28" w:rsidRPr="00493267" w:rsidRDefault="00EF6A28" w:rsidP="00EF6A28">
      <w:pPr>
        <w:pStyle w:val="Nagwek7"/>
        <w:numPr>
          <w:ilvl w:val="6"/>
          <w:numId w:val="1"/>
        </w:numPr>
        <w:tabs>
          <w:tab w:val="left" w:pos="0"/>
          <w:tab w:val="num" w:pos="2880"/>
        </w:tabs>
        <w:spacing w:line="276" w:lineRule="auto"/>
        <w:ind w:left="2880" w:hanging="360"/>
        <w:rPr>
          <w:rFonts w:ascii="Calibri" w:hAnsi="Calibri" w:cs="Calibri"/>
          <w:sz w:val="24"/>
          <w:szCs w:val="24"/>
          <w:lang w:val="pl-PL"/>
        </w:rPr>
      </w:pPr>
    </w:p>
    <w:p w14:paraId="641F2418" w14:textId="77777777" w:rsidR="00EF6A28" w:rsidRPr="00493267" w:rsidRDefault="00EF6A28" w:rsidP="00EF6A28">
      <w:pPr>
        <w:pStyle w:val="Nagwek7"/>
        <w:numPr>
          <w:ilvl w:val="6"/>
          <w:numId w:val="1"/>
        </w:numPr>
        <w:tabs>
          <w:tab w:val="left" w:pos="0"/>
          <w:tab w:val="num" w:pos="2880"/>
        </w:tabs>
        <w:spacing w:line="276" w:lineRule="auto"/>
        <w:ind w:left="2880" w:hanging="360"/>
        <w:rPr>
          <w:rFonts w:ascii="Calibri" w:hAnsi="Calibri" w:cs="Calibri"/>
          <w:sz w:val="24"/>
          <w:szCs w:val="24"/>
        </w:rPr>
      </w:pPr>
      <w:r w:rsidRPr="00493267">
        <w:rPr>
          <w:rFonts w:ascii="Calibri" w:hAnsi="Calibri" w:cs="Calibri"/>
          <w:sz w:val="24"/>
          <w:szCs w:val="24"/>
          <w:lang w:val="pl-PL"/>
        </w:rPr>
        <w:t xml:space="preserve">Dodatek nr 1 do SWZ </w:t>
      </w:r>
    </w:p>
    <w:p w14:paraId="19B893F9" w14:textId="77777777" w:rsidR="00EF6A28" w:rsidRPr="00493267" w:rsidRDefault="00EF6A28" w:rsidP="00EF6A28">
      <w:pPr>
        <w:spacing w:line="276" w:lineRule="auto"/>
        <w:jc w:val="right"/>
        <w:rPr>
          <w:rFonts w:ascii="Calibri" w:hAnsi="Calibri" w:cs="Calibri"/>
          <w:color w:val="000000"/>
        </w:rPr>
      </w:pPr>
    </w:p>
    <w:p w14:paraId="59117678" w14:textId="77777777" w:rsidR="00EF6A28" w:rsidRPr="00493267" w:rsidRDefault="00EF6A28" w:rsidP="00EF6A2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jc w:val="center"/>
        <w:rPr>
          <w:rFonts w:ascii="Calibri" w:hAnsi="Calibri" w:cs="Calibri"/>
        </w:rPr>
      </w:pPr>
      <w:r w:rsidRPr="00493267">
        <w:rPr>
          <w:rFonts w:ascii="Calibri" w:hAnsi="Calibri" w:cs="Calibri"/>
          <w:b/>
          <w:bCs/>
        </w:rPr>
        <w:t>FORMULARZ  OFERTOWY</w:t>
      </w:r>
      <w:r w:rsidRPr="00493267">
        <w:rPr>
          <w:rFonts w:ascii="Calibri" w:hAnsi="Calibri" w:cs="Calibri"/>
        </w:rPr>
        <w:t xml:space="preserve"> </w:t>
      </w:r>
    </w:p>
    <w:p w14:paraId="0DFAD095" w14:textId="77777777" w:rsidR="00EF6A28" w:rsidRPr="00493267" w:rsidRDefault="00EF6A28" w:rsidP="00EF6A2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>Do:</w:t>
      </w:r>
    </w:p>
    <w:p w14:paraId="6A20A8B0" w14:textId="77777777" w:rsidR="00EF6A28" w:rsidRPr="00493267" w:rsidRDefault="00EF6A28" w:rsidP="00EF6A28">
      <w:pPr>
        <w:autoSpaceDE w:val="0"/>
        <w:spacing w:line="276" w:lineRule="auto"/>
        <w:jc w:val="center"/>
        <w:rPr>
          <w:rFonts w:ascii="Calibri" w:hAnsi="Calibri" w:cs="Calibri"/>
        </w:rPr>
      </w:pPr>
      <w:r w:rsidRPr="00493267">
        <w:rPr>
          <w:rFonts w:ascii="Calibri" w:hAnsi="Calibri" w:cs="Calibri"/>
          <w:b/>
          <w:bCs/>
          <w:kern w:val="0"/>
          <w:lang w:eastAsia="pl-PL"/>
        </w:rPr>
        <w:t xml:space="preserve">Zamawiający:                                                                                                      </w:t>
      </w:r>
    </w:p>
    <w:p w14:paraId="01F44980" w14:textId="60AE6E87" w:rsidR="00EF6A28" w:rsidRPr="00493267" w:rsidRDefault="00EF6A28" w:rsidP="00EF6A2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</w:rPr>
        <w:t>Centrum Usług Wspólnych</w:t>
      </w:r>
    </w:p>
    <w:p w14:paraId="13B453A6" w14:textId="06CCA184" w:rsidR="00EF6A28" w:rsidRPr="00493267" w:rsidRDefault="00EF6A28" w:rsidP="00EF6A2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jc w:val="center"/>
        <w:rPr>
          <w:rFonts w:ascii="Calibri" w:hAnsi="Calibri" w:cs="Calibri"/>
        </w:rPr>
      </w:pPr>
      <w:r w:rsidRPr="00493267">
        <w:rPr>
          <w:rFonts w:ascii="Calibri" w:hAnsi="Calibri" w:cs="Calibri"/>
          <w:b/>
        </w:rPr>
        <w:t>97</w:t>
      </w:r>
      <w:r w:rsidRPr="00493267">
        <w:rPr>
          <w:rFonts w:ascii="Calibri" w:hAnsi="Calibri" w:cs="Calibri"/>
          <w:b/>
        </w:rPr>
        <w:noBreakHyphen/>
        <w:t xml:space="preserve">500  Radomsko, ul. </w:t>
      </w:r>
      <w:r>
        <w:rPr>
          <w:rFonts w:ascii="Calibri" w:hAnsi="Calibri" w:cs="Calibri"/>
          <w:b/>
        </w:rPr>
        <w:t>Sokola 4</w:t>
      </w:r>
    </w:p>
    <w:p w14:paraId="07F9B7DD" w14:textId="1F5EA3FD" w:rsidR="00EF6A28" w:rsidRPr="00493267" w:rsidRDefault="00EF6A28" w:rsidP="00EF6A2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jc w:val="center"/>
        <w:rPr>
          <w:rFonts w:ascii="Calibri" w:hAnsi="Calibri" w:cs="Calibri"/>
        </w:rPr>
      </w:pPr>
      <w:r w:rsidRPr="00493267">
        <w:rPr>
          <w:rFonts w:ascii="Calibri" w:hAnsi="Calibri" w:cs="Calibri"/>
          <w:b/>
        </w:rPr>
        <w:t>tel. 44-68</w:t>
      </w:r>
      <w:r w:rsidR="00244334">
        <w:rPr>
          <w:rFonts w:ascii="Calibri" w:hAnsi="Calibri" w:cs="Calibri"/>
          <w:b/>
        </w:rPr>
        <w:t>3</w:t>
      </w:r>
      <w:r w:rsidRPr="00493267">
        <w:rPr>
          <w:rFonts w:ascii="Calibri" w:hAnsi="Calibri" w:cs="Calibri"/>
          <w:b/>
        </w:rPr>
        <w:noBreakHyphen/>
      </w:r>
      <w:r w:rsidR="00244334">
        <w:rPr>
          <w:rFonts w:ascii="Calibri" w:hAnsi="Calibri" w:cs="Calibri"/>
          <w:b/>
        </w:rPr>
        <w:t>21</w:t>
      </w:r>
      <w:r w:rsidRPr="00493267">
        <w:rPr>
          <w:rFonts w:ascii="Calibri" w:hAnsi="Calibri" w:cs="Calibri"/>
          <w:b/>
        </w:rPr>
        <w:noBreakHyphen/>
      </w:r>
      <w:r w:rsidR="00244334">
        <w:rPr>
          <w:rFonts w:ascii="Calibri" w:hAnsi="Calibri" w:cs="Calibri"/>
          <w:b/>
        </w:rPr>
        <w:t>91</w:t>
      </w:r>
    </w:p>
    <w:p w14:paraId="120F5861" w14:textId="77777777" w:rsidR="00EF6A28" w:rsidRPr="00493267" w:rsidRDefault="00EF6A28" w:rsidP="00EF6A2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</w:p>
    <w:p w14:paraId="71BE3277" w14:textId="77777777" w:rsidR="00EF6A28" w:rsidRPr="00493267" w:rsidRDefault="00EF6A28" w:rsidP="00EF6A2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>Ofertę składa:</w:t>
      </w:r>
    </w:p>
    <w:p w14:paraId="28A2E609" w14:textId="77777777" w:rsidR="00EF6A28" w:rsidRPr="00493267" w:rsidRDefault="00EF6A28" w:rsidP="00EF6A2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  <w:iCs/>
        </w:rPr>
        <w:t>Nazwa Wykonawcy:</w:t>
      </w:r>
      <w:r w:rsidRPr="00493267">
        <w:rPr>
          <w:rFonts w:ascii="Calibri" w:hAnsi="Calibri" w:cs="Calibri"/>
        </w:rPr>
        <w:t>................................................................................................</w:t>
      </w:r>
    </w:p>
    <w:p w14:paraId="0C5FA2D7" w14:textId="77777777" w:rsidR="00EF6A28" w:rsidRPr="00493267" w:rsidRDefault="00EF6A28" w:rsidP="00EF6A2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  <w:iCs/>
        </w:rPr>
        <w:t>Adres:</w:t>
      </w:r>
      <w:r w:rsidRPr="00493267">
        <w:rPr>
          <w:rFonts w:ascii="Calibri" w:hAnsi="Calibri" w:cs="Calibri"/>
        </w:rPr>
        <w:t>…………...........................................................................................................................</w:t>
      </w:r>
    </w:p>
    <w:p w14:paraId="4BF6D517" w14:textId="77777777" w:rsidR="00EF6A28" w:rsidRPr="00493267" w:rsidRDefault="00EF6A28" w:rsidP="00EF6A2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>Województwo:............................................................. Powiat:..............................................</w:t>
      </w:r>
    </w:p>
    <w:p w14:paraId="5759BC07" w14:textId="77777777" w:rsidR="00EF6A28" w:rsidRPr="00493267" w:rsidRDefault="00EF6A28" w:rsidP="00EF6A2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  <w:iCs/>
        </w:rPr>
        <w:t>Tel.</w:t>
      </w:r>
      <w:r w:rsidRPr="00493267">
        <w:rPr>
          <w:rFonts w:ascii="Calibri" w:hAnsi="Calibri" w:cs="Calibri"/>
        </w:rPr>
        <w:t xml:space="preserve">. ........................………………….........  </w:t>
      </w:r>
    </w:p>
    <w:p w14:paraId="288F4F3B" w14:textId="77777777" w:rsidR="00EF6A28" w:rsidRPr="00493267" w:rsidRDefault="00EF6A28" w:rsidP="00EF6A2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>e-mail:………………….……………….……</w:t>
      </w:r>
    </w:p>
    <w:p w14:paraId="1CDF597C" w14:textId="77777777" w:rsidR="00EF6A28" w:rsidRPr="00493267" w:rsidRDefault="00EF6A28" w:rsidP="00EF6A2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 xml:space="preserve">REGON: ......................................................... </w:t>
      </w:r>
    </w:p>
    <w:p w14:paraId="3F78B5BA" w14:textId="77777777" w:rsidR="00EF6A28" w:rsidRPr="00493267" w:rsidRDefault="00EF6A28" w:rsidP="00EF6A2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>NIP:...................................................…</w:t>
      </w:r>
    </w:p>
    <w:p w14:paraId="14E06595" w14:textId="77777777" w:rsidR="00EF6A28" w:rsidRPr="00493267" w:rsidRDefault="00EF6A28" w:rsidP="00EF6A2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>nr KRS (Krajowy Rejestr Sądowy) ……………………………………….* lub wpisany do Centralnej Ewidencji i Informacji o Działalności Gospodarczej *</w:t>
      </w:r>
    </w:p>
    <w:p w14:paraId="7FA5C3C4" w14:textId="77777777" w:rsidR="00EF6A28" w:rsidRPr="00493267" w:rsidRDefault="00EF6A28" w:rsidP="00EF6A28">
      <w:pPr>
        <w:pStyle w:val="Default"/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 xml:space="preserve">będący mikroprzedsiębiorstwem * </w:t>
      </w:r>
    </w:p>
    <w:p w14:paraId="155430B7" w14:textId="77777777" w:rsidR="00EF6A28" w:rsidRPr="00493267" w:rsidRDefault="00EF6A28" w:rsidP="00EF6A28">
      <w:pPr>
        <w:pStyle w:val="Default"/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 xml:space="preserve">będący małym przedsiębiorstwem * </w:t>
      </w:r>
    </w:p>
    <w:p w14:paraId="59DD8F5B" w14:textId="77777777" w:rsidR="00EF6A28" w:rsidRPr="00493267" w:rsidRDefault="00EF6A28" w:rsidP="00EF6A28">
      <w:pPr>
        <w:pStyle w:val="Default"/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>będąc</w:t>
      </w:r>
      <w:r w:rsidRPr="00493267">
        <w:rPr>
          <w:rFonts w:ascii="Calibri" w:hAnsi="Calibri" w:cs="Calibri"/>
          <w:lang w:eastAsia="ar-SA" w:bidi="ar-SA"/>
        </w:rPr>
        <w:t>y</w:t>
      </w:r>
      <w:r w:rsidRPr="00493267">
        <w:rPr>
          <w:rFonts w:ascii="Calibri" w:hAnsi="Calibri" w:cs="Calibri"/>
        </w:rPr>
        <w:t xml:space="preserve"> średnim przedsiębiorstwem * </w:t>
      </w:r>
    </w:p>
    <w:p w14:paraId="23D17CB6" w14:textId="77777777" w:rsidR="00EF6A28" w:rsidRPr="00493267" w:rsidRDefault="00EF6A28" w:rsidP="00EF6A28">
      <w:pPr>
        <w:spacing w:line="276" w:lineRule="auto"/>
        <w:jc w:val="both"/>
        <w:rPr>
          <w:rFonts w:ascii="Calibri" w:hAnsi="Calibri" w:cs="Calibri"/>
        </w:rPr>
      </w:pPr>
      <w:r w:rsidRPr="00493267">
        <w:rPr>
          <w:rFonts w:ascii="Calibri" w:hAnsi="Calibri" w:cs="Calibri"/>
        </w:rPr>
        <w:t xml:space="preserve">a w przypadku braku spełniania przesłanek definicji ustawowej, oświadczam że jestem: </w:t>
      </w:r>
    </w:p>
    <w:p w14:paraId="36AA261D" w14:textId="77777777" w:rsidR="00EF6A28" w:rsidRPr="00493267" w:rsidRDefault="00EF6A28" w:rsidP="00EF6A28">
      <w:pPr>
        <w:spacing w:line="276" w:lineRule="auto"/>
        <w:jc w:val="both"/>
        <w:rPr>
          <w:rFonts w:ascii="Calibri" w:hAnsi="Calibri" w:cs="Calibri"/>
        </w:rPr>
      </w:pPr>
      <w:r w:rsidRPr="00493267">
        <w:rPr>
          <w:rFonts w:ascii="Calibri" w:hAnsi="Calibri" w:cs="Calibri"/>
        </w:rPr>
        <w:t xml:space="preserve">dużym przedsiębiorstwem   * </w:t>
      </w:r>
    </w:p>
    <w:p w14:paraId="3884F1C4" w14:textId="77777777" w:rsidR="00EF6A28" w:rsidRPr="00493267" w:rsidRDefault="00EF6A28" w:rsidP="00EF6A28">
      <w:pPr>
        <w:spacing w:after="120" w:line="276" w:lineRule="auto"/>
        <w:jc w:val="both"/>
        <w:rPr>
          <w:rFonts w:ascii="Calibri" w:hAnsi="Calibri" w:cs="Calibri"/>
        </w:rPr>
      </w:pPr>
      <w:r w:rsidRPr="00493267">
        <w:rPr>
          <w:rFonts w:ascii="Calibri" w:hAnsi="Calibri" w:cs="Calibri"/>
          <w:b/>
          <w:bCs/>
        </w:rPr>
        <w:t>Uwaga:</w:t>
      </w:r>
    </w:p>
    <w:p w14:paraId="5F3BADC4" w14:textId="77777777" w:rsidR="00EF6A28" w:rsidRPr="00493267" w:rsidRDefault="00EF6A28" w:rsidP="00EF6A28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jc w:val="both"/>
        <w:rPr>
          <w:rFonts w:ascii="Calibri" w:hAnsi="Calibri" w:cs="Calibri"/>
        </w:rPr>
      </w:pPr>
      <w:r w:rsidRPr="00493267">
        <w:rPr>
          <w:rFonts w:ascii="Calibri" w:hAnsi="Calibri" w:cs="Calibri"/>
        </w:rPr>
        <w:t>W przypadku Wykonawców składających ofertę wspólną należy wypełnić dla każdego podmiotu osobno.</w:t>
      </w:r>
    </w:p>
    <w:p w14:paraId="0F860F93" w14:textId="4699E52C" w:rsidR="00EF6A28" w:rsidRPr="00493267" w:rsidRDefault="00EF6A28" w:rsidP="00EF6A2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jc w:val="both"/>
        <w:rPr>
          <w:rFonts w:ascii="Calibri" w:hAnsi="Calibri" w:cs="Calibri"/>
        </w:rPr>
      </w:pPr>
      <w:r w:rsidRPr="00493267">
        <w:rPr>
          <w:rFonts w:ascii="Calibri" w:hAnsi="Calibri" w:cs="Calibri"/>
          <w:i/>
        </w:rPr>
        <w:t>Definicja mikro, małego i średniego przedsiębiorcy znajduje się w art. 7 ust. 1 pkt 1, 2 i 3 ustawy z dnia 6 marca 2018 r. Prawo przedsiębiorców (t.j. Dz. U. z 202</w:t>
      </w:r>
      <w:r w:rsidR="00AD4822">
        <w:rPr>
          <w:rFonts w:ascii="Calibri" w:hAnsi="Calibri" w:cs="Calibri"/>
          <w:i/>
        </w:rPr>
        <w:t>3</w:t>
      </w:r>
      <w:r w:rsidRPr="00493267">
        <w:rPr>
          <w:rFonts w:ascii="Calibri" w:hAnsi="Calibri" w:cs="Calibri"/>
          <w:i/>
        </w:rPr>
        <w:t xml:space="preserve"> r. </w:t>
      </w:r>
      <w:r w:rsidR="00AD4822">
        <w:rPr>
          <w:rFonts w:ascii="Calibri" w:hAnsi="Calibri" w:cs="Calibri"/>
          <w:i/>
        </w:rPr>
        <w:t>p</w:t>
      </w:r>
      <w:r w:rsidRPr="00493267">
        <w:rPr>
          <w:rFonts w:ascii="Calibri" w:hAnsi="Calibri" w:cs="Calibri"/>
          <w:i/>
        </w:rPr>
        <w:t xml:space="preserve">oz. </w:t>
      </w:r>
      <w:r w:rsidR="00AD4822">
        <w:rPr>
          <w:rFonts w:ascii="Calibri" w:hAnsi="Calibri" w:cs="Calibri"/>
          <w:i/>
        </w:rPr>
        <w:t>221</w:t>
      </w:r>
      <w:r w:rsidRPr="00493267">
        <w:rPr>
          <w:rFonts w:ascii="Calibri" w:hAnsi="Calibri" w:cs="Calibri"/>
          <w:i/>
        </w:rPr>
        <w:t xml:space="preserve">). </w:t>
      </w:r>
    </w:p>
    <w:p w14:paraId="251025F0" w14:textId="77777777" w:rsidR="00EF6A28" w:rsidRPr="00493267" w:rsidRDefault="00EF6A28" w:rsidP="00EF6A2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rPr>
          <w:rFonts w:ascii="Calibri" w:hAnsi="Calibri" w:cs="Calibri"/>
        </w:rPr>
      </w:pPr>
    </w:p>
    <w:p w14:paraId="778C301E" w14:textId="77777777" w:rsidR="00EF6A28" w:rsidRPr="00493267" w:rsidRDefault="00EF6A28" w:rsidP="00EF6A2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jc w:val="both"/>
        <w:rPr>
          <w:rFonts w:ascii="Calibri" w:hAnsi="Calibri" w:cs="Calibri"/>
        </w:rPr>
      </w:pPr>
      <w:r w:rsidRPr="00493267">
        <w:rPr>
          <w:rStyle w:val="Domylnaczcionkaakapitu2"/>
          <w:rFonts w:ascii="Calibri" w:hAnsi="Calibri" w:cs="Calibri"/>
          <w:iCs/>
          <w:color w:val="000000"/>
          <w:w w:val="107"/>
        </w:rPr>
        <w:t>Osoba upoważniona do kontaktów</w:t>
      </w:r>
      <w:r w:rsidRPr="00493267">
        <w:rPr>
          <w:rStyle w:val="Domylnaczcionkaakapitu2"/>
          <w:rFonts w:ascii="Calibri" w:hAnsi="Calibri" w:cs="Calibri"/>
          <w:color w:val="000000"/>
          <w:w w:val="107"/>
        </w:rPr>
        <w:t>...............................................................................</w:t>
      </w:r>
    </w:p>
    <w:p w14:paraId="581ED71F" w14:textId="77777777" w:rsidR="00EF6A28" w:rsidRPr="00493267" w:rsidRDefault="00EF6A28" w:rsidP="00EF6A28">
      <w:pPr>
        <w:spacing w:line="276" w:lineRule="auto"/>
        <w:jc w:val="both"/>
        <w:rPr>
          <w:rFonts w:ascii="Calibri" w:hAnsi="Calibri" w:cs="Calibri"/>
        </w:rPr>
      </w:pPr>
    </w:p>
    <w:p w14:paraId="6B08FD25" w14:textId="17B84E7F" w:rsidR="00EF6A28" w:rsidRPr="00493267" w:rsidRDefault="00EF6A28" w:rsidP="004B0633">
      <w:pPr>
        <w:pStyle w:val="HorizontalLine"/>
        <w:jc w:val="both"/>
        <w:rPr>
          <w:rFonts w:ascii="Calibri" w:hAnsi="Calibri" w:cs="Calibri"/>
        </w:rPr>
      </w:pPr>
      <w:r w:rsidRPr="00493267">
        <w:rPr>
          <w:rStyle w:val="Domylnaczcionkaakapitu2"/>
          <w:rFonts w:ascii="Calibri" w:hAnsi="Calibri" w:cs="Calibri"/>
          <w:color w:val="000000"/>
          <w:w w:val="107"/>
        </w:rPr>
        <w:t xml:space="preserve">Odpowiadając na ogłoszenie o zamówieniu prowadzonym w trybie  podstawowym zgodnie z art. 275 pkt 1 ustawy z dnia 11 września 2019 r. Prawo zamówień publicznych  (t.j. Dz. U. z 2022 r. poz. 1710  ze zm.) o wartości zamówienia mniejszej niż progi unijne, pod nazwą: </w:t>
      </w:r>
      <w:r w:rsidR="004B0633">
        <w:rPr>
          <w:rFonts w:ascii="Calibri" w:hAnsi="Calibri"/>
          <w:b/>
          <w:bCs/>
        </w:rPr>
        <w:t>"Wykonanie usługi turystycznej polegającej na zorganizowaniu</w:t>
      </w:r>
      <w:r w:rsidR="004B0633">
        <w:rPr>
          <w:rFonts w:ascii="Calibri" w:hAnsi="Calibri"/>
          <w:b/>
          <w:bCs/>
        </w:rPr>
        <w:br/>
        <w:t xml:space="preserve">wypoczynku – obozu letniego dla dzieci i młodzieży w Grecji ze zwiedzaniem Grecji i Macedonii” </w:t>
      </w:r>
      <w:r w:rsidRPr="00493267">
        <w:rPr>
          <w:rFonts w:ascii="Calibri" w:hAnsi="Calibri" w:cs="Calibri"/>
          <w:color w:val="000000"/>
        </w:rPr>
        <w:t>przedkładam (-y) niniejszą ofertę oświadczając, że akceptujemy w całości wszystkie warunki zawarte w specyfikacji  warunków zamówienia (SWZ).</w:t>
      </w:r>
    </w:p>
    <w:p w14:paraId="52E4601D" w14:textId="38F43D13" w:rsidR="00EF6A28" w:rsidRDefault="00EF6A28" w:rsidP="00EF6A28">
      <w:pPr>
        <w:spacing w:line="276" w:lineRule="auto"/>
        <w:jc w:val="center"/>
        <w:rPr>
          <w:rFonts w:ascii="Calibri" w:hAnsi="Calibri" w:cs="Calibri"/>
        </w:rPr>
      </w:pPr>
    </w:p>
    <w:p w14:paraId="0CD7D407" w14:textId="4EEDC704" w:rsidR="0017141D" w:rsidRDefault="0017141D" w:rsidP="00EF6A28">
      <w:pPr>
        <w:spacing w:line="276" w:lineRule="auto"/>
        <w:jc w:val="center"/>
        <w:rPr>
          <w:rFonts w:ascii="Calibri" w:hAnsi="Calibri" w:cs="Calibri"/>
        </w:rPr>
      </w:pPr>
    </w:p>
    <w:p w14:paraId="12F8C051" w14:textId="6BF6B16C" w:rsidR="0017141D" w:rsidRDefault="0017141D" w:rsidP="00EF6A28">
      <w:pPr>
        <w:spacing w:line="276" w:lineRule="auto"/>
        <w:jc w:val="center"/>
        <w:rPr>
          <w:rFonts w:ascii="Calibri" w:hAnsi="Calibri" w:cs="Calibri"/>
        </w:rPr>
      </w:pPr>
    </w:p>
    <w:p w14:paraId="72017FCE" w14:textId="3E91008A" w:rsidR="0017141D" w:rsidRDefault="0017141D" w:rsidP="00EF6A28">
      <w:pPr>
        <w:spacing w:line="276" w:lineRule="auto"/>
        <w:jc w:val="center"/>
        <w:rPr>
          <w:rFonts w:ascii="Calibri" w:hAnsi="Calibri" w:cs="Calibri"/>
        </w:rPr>
      </w:pPr>
    </w:p>
    <w:p w14:paraId="5BCE8DF7" w14:textId="1E2922C9" w:rsidR="0017141D" w:rsidRDefault="0017141D" w:rsidP="00EF6A28">
      <w:pPr>
        <w:spacing w:line="276" w:lineRule="auto"/>
        <w:jc w:val="center"/>
        <w:rPr>
          <w:rFonts w:ascii="Calibri" w:hAnsi="Calibri" w:cs="Calibri"/>
        </w:rPr>
      </w:pPr>
    </w:p>
    <w:p w14:paraId="3EA338FB" w14:textId="6474DFD1" w:rsidR="00E4568A" w:rsidRDefault="008C4874" w:rsidP="008C4874">
      <w:pPr>
        <w:pStyle w:val="Tekstpodstawowy"/>
        <w:tabs>
          <w:tab w:val="clear" w:pos="0"/>
          <w:tab w:val="left" w:pos="540"/>
        </w:tabs>
        <w:spacing w:after="113" w:line="276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 xml:space="preserve">1. </w:t>
      </w:r>
      <w:r w:rsidR="00EF6A28" w:rsidRPr="00493267">
        <w:rPr>
          <w:rFonts w:ascii="Calibri" w:hAnsi="Calibri" w:cs="Calibri"/>
          <w:sz w:val="24"/>
          <w:szCs w:val="24"/>
          <w:lang w:val="pl-PL"/>
        </w:rPr>
        <w:t>Oferuję/oferujemy wykonanie całego przedmiotu niniejszego zamówienia zgodnie</w:t>
      </w:r>
      <w:r w:rsidR="00EF6A28" w:rsidRPr="00493267">
        <w:rPr>
          <w:rFonts w:ascii="Calibri" w:hAnsi="Calibri" w:cs="Calibri"/>
          <w:sz w:val="24"/>
          <w:szCs w:val="24"/>
          <w:lang w:val="pl-PL"/>
        </w:rPr>
        <w:br/>
        <w:t xml:space="preserve">z opisem zawartym w Specyfikacji Warunków Zamówienia </w:t>
      </w:r>
      <w:r w:rsidR="00EF6A28" w:rsidRPr="00493267">
        <w:rPr>
          <w:rFonts w:ascii="Calibri" w:hAnsi="Calibri" w:cs="Calibri"/>
          <w:b/>
          <w:bCs/>
          <w:sz w:val="24"/>
          <w:szCs w:val="24"/>
          <w:lang w:val="pl-PL"/>
        </w:rPr>
        <w:t>za wynagrodzenie</w:t>
      </w:r>
      <w:r w:rsidR="0017141D">
        <w:rPr>
          <w:rFonts w:ascii="Calibri" w:hAnsi="Calibri" w:cs="Calibri"/>
          <w:b/>
          <w:bCs/>
          <w:sz w:val="24"/>
          <w:szCs w:val="24"/>
          <w:lang w:val="pl-PL"/>
        </w:rPr>
        <w:t xml:space="preserve"> brutto</w:t>
      </w:r>
      <w:r w:rsidR="00EF6A28" w:rsidRPr="00493267">
        <w:rPr>
          <w:rFonts w:ascii="Calibri" w:hAnsi="Calibri" w:cs="Calibri"/>
          <w:b/>
          <w:bCs/>
          <w:sz w:val="24"/>
          <w:szCs w:val="24"/>
          <w:lang w:val="pl-PL"/>
        </w:rPr>
        <w:t xml:space="preserve">                       </w:t>
      </w:r>
      <w:r w:rsidR="00E4568A" w:rsidRPr="00E4568A">
        <w:rPr>
          <w:rFonts w:asciiTheme="minorHAnsi" w:hAnsiTheme="minorHAnsi" w:cstheme="minorHAnsi"/>
          <w:sz w:val="24"/>
          <w:szCs w:val="24"/>
          <w:lang w:val="pl-PL"/>
        </w:rPr>
        <w:t>o</w:t>
      </w:r>
      <w:r w:rsidR="00F773E4" w:rsidRPr="00E4568A">
        <w:rPr>
          <w:rFonts w:asciiTheme="minorHAnsi" w:hAnsiTheme="minorHAnsi" w:cstheme="minorHAnsi"/>
          <w:sz w:val="24"/>
          <w:szCs w:val="24"/>
          <w:lang w:val="pl-PL"/>
        </w:rPr>
        <w:t>bliczone w następujący sposób:</w:t>
      </w:r>
    </w:p>
    <w:p w14:paraId="73B71CCB" w14:textId="26329A4C" w:rsidR="00E4568A" w:rsidRDefault="00E4568A" w:rsidP="008C4874">
      <w:pPr>
        <w:pStyle w:val="Tekstpodstawowy"/>
        <w:tabs>
          <w:tab w:val="clear" w:pos="0"/>
          <w:tab w:val="left" w:pos="540"/>
        </w:tabs>
        <w:spacing w:after="113" w:line="360" w:lineRule="auto"/>
        <w:jc w:val="both"/>
        <w:rPr>
          <w:rFonts w:ascii="Calibri" w:hAnsi="Calibri" w:cs="Calibri"/>
          <w:b/>
          <w:bCs/>
          <w:sz w:val="24"/>
          <w:szCs w:val="24"/>
          <w:lang w:val="pl-PL"/>
        </w:rPr>
      </w:pPr>
      <w:r>
        <w:rPr>
          <w:rFonts w:asciiTheme="minorHAnsi" w:eastAsia="TimesNewRomanPSMT, 'Times New R" w:hAnsiTheme="minorHAnsi" w:cstheme="minorHAnsi"/>
          <w:b/>
          <w:bCs/>
          <w:kern w:val="0"/>
          <w:sz w:val="24"/>
          <w:szCs w:val="24"/>
          <w:lang w:eastAsia="pl-PL"/>
        </w:rPr>
        <w:t>c</w:t>
      </w:r>
      <w:r w:rsidR="00F773E4" w:rsidRPr="00E4568A">
        <w:rPr>
          <w:rFonts w:asciiTheme="minorHAnsi" w:eastAsia="TimesNewRomanPSMT, 'Times New R" w:hAnsiTheme="minorHAnsi" w:cstheme="minorHAnsi"/>
          <w:b/>
          <w:bCs/>
          <w:kern w:val="0"/>
          <w:sz w:val="24"/>
          <w:szCs w:val="24"/>
          <w:lang w:eastAsia="pl-PL"/>
        </w:rPr>
        <w:t>ałkowity koszt pobytu jednego uczestnika (cena brutto z VAT)</w:t>
      </w:r>
      <w:r>
        <w:rPr>
          <w:rFonts w:asciiTheme="minorHAnsi" w:eastAsia="TimesNewRomanPSMT, 'Times New R" w:hAnsiTheme="minorHAnsi" w:cstheme="minorHAnsi"/>
          <w:b/>
          <w:bCs/>
          <w:kern w:val="0"/>
          <w:sz w:val="24"/>
          <w:szCs w:val="24"/>
          <w:lang w:eastAsia="pl-PL"/>
        </w:rPr>
        <w:t xml:space="preserve"> ..............</w:t>
      </w:r>
      <w:r w:rsidR="008C4874">
        <w:rPr>
          <w:rFonts w:asciiTheme="minorHAnsi" w:eastAsia="TimesNewRomanPSMT, 'Times New R" w:hAnsiTheme="minorHAnsi" w:cstheme="minorHAnsi"/>
          <w:b/>
          <w:bCs/>
          <w:kern w:val="0"/>
          <w:sz w:val="24"/>
          <w:szCs w:val="24"/>
          <w:lang w:eastAsia="pl-PL"/>
        </w:rPr>
        <w:t>......</w:t>
      </w:r>
      <w:r>
        <w:rPr>
          <w:rFonts w:asciiTheme="minorHAnsi" w:eastAsia="TimesNewRomanPSMT, 'Times New R" w:hAnsiTheme="minorHAnsi" w:cstheme="minorHAnsi"/>
          <w:b/>
          <w:bCs/>
          <w:kern w:val="0"/>
          <w:sz w:val="24"/>
          <w:szCs w:val="24"/>
          <w:lang w:eastAsia="pl-PL"/>
        </w:rPr>
        <w:t>.......</w:t>
      </w:r>
      <w:r w:rsidR="00F773E4" w:rsidRPr="00E4568A">
        <w:rPr>
          <w:rFonts w:asciiTheme="minorHAnsi" w:eastAsia="TimesNewRomanPSMT, 'Times New R" w:hAnsiTheme="minorHAnsi" w:cstheme="minorHAnsi"/>
          <w:b/>
          <w:bCs/>
          <w:kern w:val="0"/>
          <w:sz w:val="24"/>
          <w:szCs w:val="24"/>
          <w:lang w:eastAsia="pl-PL"/>
        </w:rPr>
        <w:t xml:space="preserve"> x 53  osoby (liczba uczestników) = wynagrodzenie brutto (cena brutto z VAT) za wykonanie całości przedmiotu zamówienia)</w:t>
      </w:r>
      <w:r>
        <w:rPr>
          <w:rFonts w:asciiTheme="minorHAnsi" w:eastAsia="TimesNewRomanPSMT, 'Times New R" w:hAnsiTheme="minorHAnsi" w:cstheme="minorHAnsi"/>
          <w:b/>
          <w:bCs/>
          <w:kern w:val="0"/>
          <w:sz w:val="24"/>
          <w:szCs w:val="24"/>
          <w:lang w:eastAsia="pl-PL"/>
        </w:rPr>
        <w:t xml:space="preserve"> </w:t>
      </w:r>
      <w:r w:rsidRPr="00493267">
        <w:rPr>
          <w:rFonts w:ascii="Calibri" w:hAnsi="Calibri" w:cs="Calibri"/>
          <w:b/>
          <w:bCs/>
          <w:sz w:val="24"/>
          <w:szCs w:val="24"/>
          <w:lang w:val="pl-PL"/>
        </w:rPr>
        <w:t>w kwocie:</w:t>
      </w:r>
      <w:r>
        <w:rPr>
          <w:rFonts w:ascii="Calibri" w:hAnsi="Calibri" w:cs="Calibri"/>
          <w:b/>
          <w:bCs/>
          <w:sz w:val="24"/>
          <w:szCs w:val="24"/>
          <w:lang w:val="pl-PL"/>
        </w:rPr>
        <w:t xml:space="preserve"> ………………………………………… zł</w:t>
      </w:r>
    </w:p>
    <w:p w14:paraId="70052D2E" w14:textId="7E5610E0" w:rsidR="00030228" w:rsidRDefault="00E4568A" w:rsidP="008C4874">
      <w:pPr>
        <w:pStyle w:val="Tekstpodstawowy"/>
        <w:tabs>
          <w:tab w:val="clear" w:pos="0"/>
          <w:tab w:val="left" w:pos="540"/>
        </w:tabs>
        <w:spacing w:after="113" w:line="360" w:lineRule="auto"/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b/>
          <w:bCs/>
          <w:sz w:val="24"/>
          <w:szCs w:val="24"/>
          <w:lang w:val="pl-PL"/>
        </w:rPr>
        <w:t>słownie……………..</w:t>
      </w:r>
      <w:r w:rsidRPr="00030228">
        <w:rPr>
          <w:rFonts w:ascii="Calibri" w:hAnsi="Calibri" w:cs="Calibri"/>
          <w:b/>
          <w:bCs/>
          <w:sz w:val="24"/>
          <w:szCs w:val="24"/>
          <w:lang w:val="pl-PL"/>
        </w:rPr>
        <w:t>……</w:t>
      </w:r>
      <w:r>
        <w:rPr>
          <w:rFonts w:ascii="Calibri" w:hAnsi="Calibri" w:cs="Calibri"/>
          <w:b/>
          <w:bCs/>
          <w:sz w:val="24"/>
          <w:szCs w:val="24"/>
          <w:lang w:val="pl-PL"/>
        </w:rPr>
        <w:t>……………………………………………………………………………………..</w:t>
      </w:r>
      <w:r w:rsidRPr="00030228">
        <w:rPr>
          <w:rFonts w:ascii="Calibri" w:hAnsi="Calibri" w:cs="Calibri"/>
          <w:b/>
          <w:bCs/>
          <w:sz w:val="24"/>
          <w:szCs w:val="24"/>
          <w:lang w:val="pl-PL"/>
        </w:rPr>
        <w:t>………… zł</w:t>
      </w:r>
    </w:p>
    <w:p w14:paraId="2B1E8734" w14:textId="2D5B1A83" w:rsidR="00AD4822" w:rsidRDefault="00AD4822" w:rsidP="00AD4822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  <w:r w:rsidRPr="003705E1">
        <w:rPr>
          <w:rFonts w:ascii="Calibri" w:hAnsi="Calibri" w:cs="Calibri"/>
        </w:rPr>
        <w:t>Oświadczam</w:t>
      </w:r>
      <w:r w:rsidR="003705E1" w:rsidRPr="003705E1">
        <w:rPr>
          <w:rFonts w:ascii="Calibri" w:hAnsi="Calibri" w:cs="Calibri"/>
        </w:rPr>
        <w:t>(y)</w:t>
      </w:r>
      <w:r w:rsidRPr="003705E1">
        <w:rPr>
          <w:rFonts w:ascii="Calibri" w:hAnsi="Calibri" w:cs="Calibri"/>
        </w:rPr>
        <w:t xml:space="preserve">, </w:t>
      </w:r>
      <w:r w:rsidRPr="003705E1">
        <w:rPr>
          <w:rFonts w:ascii="Calibri" w:hAnsi="Calibri" w:cs="Calibri"/>
          <w:b/>
          <w:bCs/>
        </w:rPr>
        <w:t>że jest</w:t>
      </w:r>
      <w:r w:rsidR="003705E1" w:rsidRPr="003705E1">
        <w:rPr>
          <w:rFonts w:ascii="Calibri" w:hAnsi="Calibri" w:cs="Calibri"/>
          <w:b/>
          <w:bCs/>
        </w:rPr>
        <w:t>em(</w:t>
      </w:r>
      <w:r w:rsidRPr="003705E1">
        <w:rPr>
          <w:rFonts w:ascii="Calibri" w:hAnsi="Calibri" w:cs="Calibri"/>
          <w:b/>
          <w:bCs/>
        </w:rPr>
        <w:t>śmy</w:t>
      </w:r>
      <w:r w:rsidR="003705E1" w:rsidRPr="003705E1">
        <w:rPr>
          <w:rFonts w:ascii="Calibri" w:hAnsi="Calibri" w:cs="Calibri"/>
          <w:b/>
          <w:bCs/>
        </w:rPr>
        <w:t>)</w:t>
      </w:r>
      <w:r w:rsidRPr="003705E1">
        <w:rPr>
          <w:rFonts w:ascii="Calibri" w:hAnsi="Calibri" w:cs="Calibri"/>
          <w:b/>
          <w:bCs/>
        </w:rPr>
        <w:t>/ nie jeste</w:t>
      </w:r>
      <w:r w:rsidR="003705E1" w:rsidRPr="003705E1">
        <w:rPr>
          <w:rFonts w:ascii="Calibri" w:hAnsi="Calibri" w:cs="Calibri"/>
          <w:b/>
          <w:bCs/>
        </w:rPr>
        <w:t>m(</w:t>
      </w:r>
      <w:r w:rsidRPr="003705E1">
        <w:rPr>
          <w:rFonts w:ascii="Calibri" w:hAnsi="Calibri" w:cs="Calibri"/>
          <w:b/>
          <w:bCs/>
        </w:rPr>
        <w:t>śmy</w:t>
      </w:r>
      <w:r w:rsidR="003705E1" w:rsidRPr="003705E1">
        <w:rPr>
          <w:rFonts w:ascii="Calibri" w:hAnsi="Calibri" w:cs="Calibri"/>
          <w:b/>
          <w:bCs/>
        </w:rPr>
        <w:t>)</w:t>
      </w:r>
      <w:r w:rsidR="003705E1" w:rsidRPr="003705E1">
        <w:rPr>
          <w:rFonts w:ascii="Calibri" w:hAnsi="Calibri" w:cs="Calibri"/>
          <w:b/>
          <w:bCs/>
          <w:i/>
          <w:iCs/>
        </w:rPr>
        <w:t>*</w:t>
      </w:r>
      <w:r w:rsidRPr="003705E1">
        <w:rPr>
          <w:rFonts w:ascii="Calibri" w:hAnsi="Calibri" w:cs="Calibri"/>
        </w:rPr>
        <w:t xml:space="preserve"> czynnym podatnikiem VAT</w:t>
      </w:r>
      <w:r w:rsidR="003705E1">
        <w:rPr>
          <w:rFonts w:ascii="Calibri" w:hAnsi="Calibri" w:cs="Calibri"/>
        </w:rPr>
        <w:br/>
      </w:r>
      <w:r w:rsidRPr="003705E1">
        <w:rPr>
          <w:rFonts w:ascii="Calibri" w:hAnsi="Calibri" w:cs="Calibri"/>
        </w:rPr>
        <w:t xml:space="preserve">(płatnikiem VAT) zgodnie z ustawą z dnia 11 marca 2004r. </w:t>
      </w:r>
      <w:r w:rsidRPr="003705E1">
        <w:rPr>
          <w:rFonts w:ascii="Calibri" w:hAnsi="Calibri" w:cs="Calibri"/>
          <w:color w:val="000000"/>
        </w:rPr>
        <w:t>o podatku od towarów i usług</w:t>
      </w:r>
      <w:r w:rsidR="003705E1">
        <w:rPr>
          <w:rFonts w:ascii="Calibri" w:hAnsi="Calibri" w:cs="Calibri"/>
          <w:color w:val="000000"/>
        </w:rPr>
        <w:t>.</w:t>
      </w:r>
    </w:p>
    <w:p w14:paraId="59BCFD7F" w14:textId="77777777" w:rsidR="003705E1" w:rsidRDefault="003705E1" w:rsidP="00AD4822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</w:p>
    <w:p w14:paraId="37B98A32" w14:textId="24B13B64" w:rsidR="008C4874" w:rsidRPr="008C4874" w:rsidRDefault="008C4874" w:rsidP="008C4874">
      <w:pPr>
        <w:pStyle w:val="Standard"/>
        <w:tabs>
          <w:tab w:val="left" w:pos="660"/>
        </w:tabs>
        <w:spacing w:after="120" w:line="276" w:lineRule="auto"/>
        <w:jc w:val="both"/>
      </w:pPr>
      <w:r w:rsidRPr="008C4874">
        <w:rPr>
          <w:rStyle w:val="Internetlink"/>
          <w:rFonts w:ascii="Calibri" w:eastAsia="ArialNarrow" w:hAnsi="Calibri" w:cs="Arial"/>
          <w:color w:val="auto"/>
          <w:u w:val="none"/>
        </w:rPr>
        <w:t xml:space="preserve">2. Oświadczamy, że cena brutto za wykonanie całości przedmiotu zamówienia zawiera wszystkie koszty wykonania przedmiotu Zamówienia jakie ponosi Zamawiający i obejmuje pełny zakres przedmiotu zamówienia opisanego w SWZ wraz z dodatkami. </w:t>
      </w:r>
    </w:p>
    <w:p w14:paraId="3D15A829" w14:textId="02E1143A" w:rsidR="008C4874" w:rsidRPr="00493267" w:rsidRDefault="008C4874" w:rsidP="00EF6A28">
      <w:pPr>
        <w:widowControl w:val="0"/>
        <w:tabs>
          <w:tab w:val="left" w:pos="360"/>
        </w:tabs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r w:rsidR="00EF6A28" w:rsidRPr="00493267">
        <w:rPr>
          <w:rFonts w:ascii="Calibri" w:hAnsi="Calibri" w:cs="Calibri"/>
        </w:rPr>
        <w:t xml:space="preserve">Oświadczamy, że zapoznaliśmy się z postanowieniami Specyfikacji Warunków Zamówienia wraz z załączonymi do niej dokumentami, uzyskaliśmy wszelkie informacje </w:t>
      </w:r>
      <w:r w:rsidR="00EF6A28" w:rsidRPr="00493267">
        <w:rPr>
          <w:rFonts w:ascii="Calibri" w:hAnsi="Calibri" w:cs="Calibri"/>
        </w:rPr>
        <w:br/>
        <w:t xml:space="preserve">i wyjaśnienia niezbędne do przygotowania oferty. Przyjmujemy przekazane dokumenty bez zastrzeżeń, oferujemy </w:t>
      </w:r>
      <w:r w:rsidR="00AD009D">
        <w:rPr>
          <w:rFonts w:ascii="Calibri" w:hAnsi="Calibri" w:cs="Calibri"/>
        </w:rPr>
        <w:t>usługi</w:t>
      </w:r>
      <w:r w:rsidR="00EF6A28" w:rsidRPr="00493267">
        <w:rPr>
          <w:rFonts w:ascii="Calibri" w:hAnsi="Calibri" w:cs="Calibri"/>
          <w:color w:val="000000"/>
        </w:rPr>
        <w:t xml:space="preserve"> </w:t>
      </w:r>
      <w:r w:rsidR="00EF6A28" w:rsidRPr="00493267">
        <w:rPr>
          <w:rFonts w:ascii="Calibri" w:hAnsi="Calibri" w:cs="Calibri"/>
        </w:rPr>
        <w:t>odpowiadające wymaganiom określonym przez Zamawiającego i zobowiązujemy się do wykonania całości przedmiotu zamówienia zgodnie z warunkami  w nich zawartymi.</w:t>
      </w:r>
    </w:p>
    <w:p w14:paraId="3587B4A1" w14:textId="2FEBEF5E" w:rsidR="00EF6A28" w:rsidRPr="00493267" w:rsidRDefault="008C4874" w:rsidP="00AD009D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AD009D">
        <w:rPr>
          <w:rFonts w:ascii="Calibri" w:hAnsi="Calibri" w:cs="Calibri"/>
        </w:rPr>
        <w:t xml:space="preserve">. </w:t>
      </w:r>
      <w:r w:rsidR="00EF6A28" w:rsidRPr="00493267">
        <w:rPr>
          <w:rFonts w:ascii="Calibri" w:hAnsi="Calibri" w:cs="Calibri"/>
        </w:rPr>
        <w:t>Zobowiązujemy się zrealizować zamówienie w terminie określonym w Specyfikacji Warunków Zamówienia.</w:t>
      </w:r>
    </w:p>
    <w:p w14:paraId="79032373" w14:textId="70EEA436" w:rsidR="00EF6A28" w:rsidRPr="00493267" w:rsidRDefault="008C4874" w:rsidP="008C4874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</w:t>
      </w:r>
      <w:r>
        <w:rPr>
          <w:rFonts w:ascii="Calibri" w:hAnsi="Calibri" w:cs="Calibri"/>
        </w:rPr>
        <w:tab/>
      </w:r>
      <w:r w:rsidR="00EF6A28" w:rsidRPr="00493267">
        <w:rPr>
          <w:rFonts w:ascii="Calibri" w:hAnsi="Calibri" w:cs="Calibri"/>
        </w:rPr>
        <w:t>Informujemy, że uważamy się za związanych niniejszą ofertą na czas wskazany w Specyfikacji Warunków Zamówienia.</w:t>
      </w:r>
    </w:p>
    <w:p w14:paraId="0873F5C1" w14:textId="023AAA70" w:rsidR="00EF6A28" w:rsidRPr="00493267" w:rsidRDefault="008C4874" w:rsidP="008C4874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  <w:r>
        <w:rPr>
          <w:rFonts w:ascii="Calibri" w:eastAsia="Calibri" w:hAnsi="Calibri" w:cs="Calibri"/>
          <w:lang w:eastAsia="pl-PL"/>
        </w:rPr>
        <w:t>5.</w:t>
      </w:r>
      <w:r>
        <w:rPr>
          <w:rFonts w:ascii="Calibri" w:eastAsia="Calibri" w:hAnsi="Calibri" w:cs="Calibri"/>
          <w:lang w:eastAsia="pl-PL"/>
        </w:rPr>
        <w:tab/>
      </w:r>
      <w:r w:rsidR="00EF6A28" w:rsidRPr="00493267">
        <w:rPr>
          <w:rFonts w:ascii="Calibri" w:hAnsi="Calibri" w:cs="Calibri"/>
          <w:lang w:eastAsia="pl-PL"/>
        </w:rPr>
        <w:t xml:space="preserve">Oświadczamy, że </w:t>
      </w:r>
      <w:r w:rsidR="00EF6A28" w:rsidRPr="00493267">
        <w:rPr>
          <w:rFonts w:ascii="Calibri" w:hAnsi="Calibri" w:cs="Calibri"/>
          <w:b/>
          <w:bCs/>
          <w:lang w:eastAsia="pl-PL"/>
        </w:rPr>
        <w:t>wzór/projekt umowy</w:t>
      </w:r>
      <w:r w:rsidR="00EF6A28" w:rsidRPr="00493267">
        <w:rPr>
          <w:rFonts w:ascii="Calibri" w:hAnsi="Calibri" w:cs="Calibri"/>
          <w:lang w:eastAsia="pl-PL"/>
        </w:rPr>
        <w:t xml:space="preserve"> </w:t>
      </w:r>
      <w:r w:rsidR="00EF6A28" w:rsidRPr="00493267">
        <w:rPr>
          <w:rFonts w:ascii="Calibri" w:hAnsi="Calibri" w:cs="Calibri"/>
          <w:b/>
          <w:bCs/>
          <w:lang w:eastAsia="pl-PL"/>
        </w:rPr>
        <w:t>załączony do SWZ</w:t>
      </w:r>
      <w:r w:rsidR="00EF6A28" w:rsidRPr="00493267">
        <w:rPr>
          <w:rFonts w:ascii="Calibri" w:hAnsi="Calibri" w:cs="Calibri"/>
          <w:lang w:eastAsia="pl-PL"/>
        </w:rPr>
        <w:t xml:space="preserve"> został przez nas zaakceptowany i zobowiązujemy się w przypadku wyboru naszej oferty do zawarcia umowy na wymienionych w niej warunkach w miejscu i terminie wyznaczonym przez Zamawiającego. Akceptujemy także zawarte we wzorze/projekcie  umowy warunki płatności.</w:t>
      </w:r>
    </w:p>
    <w:p w14:paraId="23DA6674" w14:textId="45103AC9" w:rsidR="008C4874" w:rsidRDefault="008C4874" w:rsidP="008C4874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</w:t>
      </w:r>
      <w:r>
        <w:rPr>
          <w:rFonts w:ascii="Calibri" w:hAnsi="Calibri" w:cs="Calibri"/>
        </w:rPr>
        <w:tab/>
      </w:r>
      <w:r w:rsidR="00EF6A28" w:rsidRPr="00493267">
        <w:rPr>
          <w:rFonts w:ascii="Calibri" w:hAnsi="Calibri" w:cs="Calibri"/>
        </w:rPr>
        <w:t xml:space="preserve">Pełnomocnik w przypadku składania oferty wspólnej </w:t>
      </w:r>
      <w:r w:rsidR="00EF6A28" w:rsidRPr="00493267">
        <w:rPr>
          <w:rFonts w:ascii="Calibri" w:hAnsi="Calibri" w:cs="Calibri"/>
          <w:b/>
          <w:bCs/>
          <w:color w:val="000000"/>
        </w:rPr>
        <w:t xml:space="preserve"> </w:t>
      </w:r>
      <w:r w:rsidR="00EF6A28" w:rsidRPr="00493267">
        <w:rPr>
          <w:rFonts w:ascii="Calibri" w:hAnsi="Calibri" w:cs="Calibri"/>
          <w:i/>
          <w:iCs/>
        </w:rPr>
        <w:t>(jeżeli dotyczy</w:t>
      </w:r>
      <w:r w:rsidR="00AD4822" w:rsidRPr="00493267">
        <w:rPr>
          <w:rFonts w:ascii="Calibri" w:hAnsi="Calibri" w:cs="Calibri"/>
          <w:i/>
          <w:iCs/>
        </w:rPr>
        <w:t>*</w:t>
      </w:r>
      <w:r w:rsidR="00AD4822">
        <w:rPr>
          <w:rFonts w:ascii="Calibri" w:hAnsi="Calibri" w:cs="Calibri"/>
          <w:i/>
          <w:iCs/>
        </w:rPr>
        <w:t>*</w:t>
      </w:r>
      <w:r w:rsidR="00EF6A28" w:rsidRPr="00493267">
        <w:rPr>
          <w:rFonts w:ascii="Calibri" w:hAnsi="Calibri" w:cs="Calibri"/>
          <w:i/>
          <w:iCs/>
        </w:rPr>
        <w:t xml:space="preserve"> )</w:t>
      </w:r>
      <w:r w:rsidR="00EF6A28" w:rsidRPr="00493267">
        <w:rPr>
          <w:rFonts w:ascii="Calibri" w:hAnsi="Calibri" w:cs="Calibri"/>
        </w:rPr>
        <w:t>:</w:t>
      </w:r>
    </w:p>
    <w:p w14:paraId="72F3A4FC" w14:textId="77777777" w:rsidR="008C4874" w:rsidRDefault="008C4874" w:rsidP="008C4874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EF6A28" w:rsidRPr="00493267">
        <w:rPr>
          <w:rFonts w:ascii="Calibri" w:hAnsi="Calibri" w:cs="Calibri"/>
        </w:rPr>
        <w:t>Nazwisko, imię.....................................................................………………....................</w:t>
      </w:r>
    </w:p>
    <w:p w14:paraId="3DF896A4" w14:textId="77777777" w:rsidR="008C4874" w:rsidRDefault="008C4874" w:rsidP="008C4874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EF6A28" w:rsidRPr="00493267">
        <w:rPr>
          <w:rFonts w:ascii="Calibri" w:hAnsi="Calibri" w:cs="Calibri"/>
        </w:rPr>
        <w:t>Stanowisko .......................................................................…………………..................</w:t>
      </w:r>
    </w:p>
    <w:p w14:paraId="625C66C6" w14:textId="77777777" w:rsidR="008C4874" w:rsidRDefault="008C4874" w:rsidP="008C4874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EF6A28" w:rsidRPr="00493267">
        <w:rPr>
          <w:rFonts w:ascii="Calibri" w:hAnsi="Calibri" w:cs="Calibri"/>
        </w:rPr>
        <w:t>Telefon .........................................................</w:t>
      </w:r>
    </w:p>
    <w:p w14:paraId="4A29D875" w14:textId="4261CBE2" w:rsidR="00463AC2" w:rsidRDefault="00463AC2" w:rsidP="008C4874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</w:p>
    <w:p w14:paraId="3CD76C9A" w14:textId="2F6E1F12" w:rsidR="00463AC2" w:rsidRDefault="00463AC2" w:rsidP="008C4874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</w:p>
    <w:p w14:paraId="2EAAC830" w14:textId="68CE9A53" w:rsidR="00463AC2" w:rsidRDefault="00463AC2" w:rsidP="008C4874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</w:p>
    <w:p w14:paraId="649FE9C2" w14:textId="77777777" w:rsidR="00463AC2" w:rsidRDefault="00463AC2" w:rsidP="008C4874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</w:p>
    <w:p w14:paraId="6B1AFDDE" w14:textId="5E1410F9" w:rsidR="00EF6A28" w:rsidRPr="00C46F9E" w:rsidRDefault="00AD4822" w:rsidP="008C4874">
      <w:pPr>
        <w:tabs>
          <w:tab w:val="left" w:pos="504"/>
        </w:tabs>
        <w:spacing w:after="113" w:line="276" w:lineRule="auto"/>
        <w:jc w:val="both"/>
        <w:rPr>
          <w:rFonts w:ascii="Calibri" w:eastAsia="Helvetica" w:hAnsi="Calibri" w:cs="Calibri"/>
          <w:i/>
          <w:iCs/>
          <w:color w:val="000000"/>
        </w:rPr>
      </w:pPr>
      <w:r>
        <w:rPr>
          <w:rFonts w:ascii="Calibri" w:hAnsi="Calibri" w:cs="Calibri"/>
        </w:rPr>
        <w:t>7</w:t>
      </w:r>
      <w:r w:rsidR="008C4874">
        <w:rPr>
          <w:rFonts w:ascii="Calibri" w:hAnsi="Calibri" w:cs="Calibri"/>
        </w:rPr>
        <w:t>.</w:t>
      </w:r>
      <w:r w:rsidR="008C4874">
        <w:rPr>
          <w:rFonts w:ascii="Calibri" w:hAnsi="Calibri" w:cs="Calibri"/>
        </w:rPr>
        <w:tab/>
      </w:r>
      <w:r w:rsidR="00EF6A28" w:rsidRPr="00493267">
        <w:rPr>
          <w:rFonts w:ascii="Calibri" w:hAnsi="Calibri" w:cs="Calibri"/>
        </w:rPr>
        <w:t>Podwykonawcom zamierzamy powierzyć wykonanie następujących części zamówienia:</w:t>
      </w:r>
      <w:r w:rsidR="00EF6A28" w:rsidRPr="00493267">
        <w:rPr>
          <w:rFonts w:ascii="Calibri" w:hAnsi="Calibri" w:cs="Calibri"/>
          <w:i/>
          <w:iCs/>
        </w:rPr>
        <w:t xml:space="preserve"> (jeżeli dotyczy*</w:t>
      </w:r>
      <w:r>
        <w:rPr>
          <w:rFonts w:ascii="Calibri" w:hAnsi="Calibri" w:cs="Calibri"/>
          <w:i/>
          <w:iCs/>
        </w:rPr>
        <w:t>*</w:t>
      </w:r>
      <w:r w:rsidR="00EF6A28" w:rsidRPr="00493267">
        <w:rPr>
          <w:rFonts w:ascii="Calibri" w:hAnsi="Calibri" w:cs="Calibri"/>
          <w:i/>
          <w:iCs/>
        </w:rPr>
        <w:t xml:space="preserve"> )</w:t>
      </w:r>
      <w:r w:rsidR="00EF6A28" w:rsidRPr="00493267">
        <w:rPr>
          <w:rFonts w:ascii="Calibri" w:eastAsia="Helvetica" w:hAnsi="Calibri" w:cs="Calibri"/>
          <w:i/>
          <w:iCs/>
          <w:color w:val="000000"/>
        </w:rPr>
        <w:t>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33"/>
        <w:gridCol w:w="3284"/>
        <w:gridCol w:w="4484"/>
      </w:tblGrid>
      <w:tr w:rsidR="00EF6A28" w:rsidRPr="00493267" w14:paraId="72A03D83" w14:textId="77777777" w:rsidTr="003F79B3">
        <w:tc>
          <w:tcPr>
            <w:tcW w:w="13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8A173A" w14:textId="77777777" w:rsidR="00EF6A28" w:rsidRPr="00493267" w:rsidRDefault="00EF6A28" w:rsidP="003F79B3">
            <w:pPr>
              <w:pStyle w:val="Zawartotabeli"/>
              <w:spacing w:line="276" w:lineRule="auto"/>
              <w:rPr>
                <w:rFonts w:ascii="Calibri" w:hAnsi="Calibri" w:cs="Calibri"/>
              </w:rPr>
            </w:pPr>
            <w:r w:rsidRPr="00493267">
              <w:rPr>
                <w:rFonts w:ascii="Calibri" w:hAnsi="Calibri" w:cs="Calibri"/>
              </w:rPr>
              <w:t>Lp</w:t>
            </w:r>
          </w:p>
        </w:tc>
        <w:tc>
          <w:tcPr>
            <w:tcW w:w="3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A9BD00" w14:textId="77777777" w:rsidR="00EF6A28" w:rsidRPr="00493267" w:rsidRDefault="00EF6A28" w:rsidP="003F79B3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</w:rPr>
            </w:pPr>
            <w:r w:rsidRPr="00493267">
              <w:rPr>
                <w:rFonts w:ascii="Calibri" w:hAnsi="Calibri" w:cs="Calibri"/>
                <w:b/>
                <w:bCs/>
              </w:rPr>
              <w:t xml:space="preserve">Zakres zamówienia, jaki Wykonawca zamierza powierzyć podwykonawcy  </w:t>
            </w:r>
          </w:p>
        </w:tc>
        <w:tc>
          <w:tcPr>
            <w:tcW w:w="44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C473EE" w14:textId="77777777" w:rsidR="00EF6A28" w:rsidRPr="00493267" w:rsidRDefault="00EF6A28" w:rsidP="003F79B3">
            <w:pPr>
              <w:pStyle w:val="Tekstpodstawowy22"/>
              <w:widowControl/>
              <w:tabs>
                <w:tab w:val="clear" w:pos="0"/>
                <w:tab w:val="clear" w:pos="900"/>
                <w:tab w:val="clear" w:pos="1800"/>
                <w:tab w:val="clear" w:pos="2700"/>
                <w:tab w:val="clear" w:pos="3600"/>
                <w:tab w:val="clear" w:pos="4500"/>
                <w:tab w:val="clear" w:pos="5400"/>
                <w:tab w:val="clear" w:pos="6300"/>
                <w:tab w:val="clear" w:pos="7200"/>
                <w:tab w:val="clear" w:pos="8100"/>
                <w:tab w:val="clear" w:pos="9000"/>
                <w:tab w:val="left" w:pos="7755"/>
              </w:tabs>
              <w:spacing w:after="120" w:line="276" w:lineRule="auto"/>
              <w:ind w:left="720"/>
              <w:rPr>
                <w:rFonts w:ascii="Calibri" w:hAnsi="Calibri" w:cs="Calibri"/>
                <w:sz w:val="24"/>
                <w:szCs w:val="24"/>
              </w:rPr>
            </w:pPr>
            <w:r w:rsidRPr="00493267">
              <w:rPr>
                <w:rFonts w:ascii="Calibri" w:eastAsia="Helvetica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 xml:space="preserve">Nazwa (firma) podwykonawcy </w:t>
            </w:r>
          </w:p>
        </w:tc>
      </w:tr>
      <w:tr w:rsidR="00EF6A28" w:rsidRPr="00493267" w14:paraId="6B7CC0E8" w14:textId="77777777" w:rsidTr="00AD009D">
        <w:trPr>
          <w:trHeight w:val="380"/>
        </w:trPr>
        <w:tc>
          <w:tcPr>
            <w:tcW w:w="13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64B272" w14:textId="77777777" w:rsidR="00EF6A28" w:rsidRPr="00493267" w:rsidRDefault="00EF6A28" w:rsidP="003F79B3">
            <w:pPr>
              <w:pStyle w:val="Zawartotabeli"/>
              <w:spacing w:line="276" w:lineRule="auto"/>
              <w:ind w:left="113" w:right="340"/>
              <w:rPr>
                <w:rFonts w:ascii="Calibri" w:hAnsi="Calibri" w:cs="Calibri"/>
              </w:rPr>
            </w:pPr>
            <w:r w:rsidRPr="00493267">
              <w:rPr>
                <w:rFonts w:ascii="Calibri" w:hAnsi="Calibri" w:cs="Calibri"/>
              </w:rPr>
              <w:t>1</w:t>
            </w:r>
          </w:p>
        </w:tc>
        <w:tc>
          <w:tcPr>
            <w:tcW w:w="32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1E699A" w14:textId="77777777" w:rsidR="00EF6A28" w:rsidRPr="00493267" w:rsidRDefault="00EF6A28" w:rsidP="003F79B3">
            <w:pPr>
              <w:pStyle w:val="Zawartotabeli"/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44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8FCB73" w14:textId="77777777" w:rsidR="00EF6A28" w:rsidRPr="00493267" w:rsidRDefault="00EF6A28" w:rsidP="003F79B3">
            <w:pPr>
              <w:pStyle w:val="Zawartotabeli"/>
              <w:spacing w:line="276" w:lineRule="auto"/>
              <w:rPr>
                <w:rFonts w:ascii="Calibri" w:hAnsi="Calibri" w:cs="Calibri"/>
              </w:rPr>
            </w:pPr>
          </w:p>
        </w:tc>
      </w:tr>
      <w:tr w:rsidR="00EF6A28" w:rsidRPr="00493267" w14:paraId="4FB26716" w14:textId="77777777" w:rsidTr="003F79B3">
        <w:tc>
          <w:tcPr>
            <w:tcW w:w="13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018516" w14:textId="77777777" w:rsidR="00EF6A28" w:rsidRPr="00493267" w:rsidRDefault="00EF6A28" w:rsidP="003F79B3">
            <w:pPr>
              <w:pStyle w:val="Zawartotabeli"/>
              <w:spacing w:line="276" w:lineRule="auto"/>
              <w:ind w:left="113" w:right="340"/>
              <w:rPr>
                <w:rFonts w:ascii="Calibri" w:hAnsi="Calibri" w:cs="Calibri"/>
              </w:rPr>
            </w:pPr>
            <w:r w:rsidRPr="00493267">
              <w:rPr>
                <w:rFonts w:ascii="Calibri" w:hAnsi="Calibri" w:cs="Calibri"/>
              </w:rPr>
              <w:t>2</w:t>
            </w:r>
          </w:p>
        </w:tc>
        <w:tc>
          <w:tcPr>
            <w:tcW w:w="32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5B59C2" w14:textId="77777777" w:rsidR="00EF6A28" w:rsidRPr="00493267" w:rsidRDefault="00EF6A28" w:rsidP="003F79B3">
            <w:pPr>
              <w:pStyle w:val="Zawartotabeli"/>
              <w:snapToGrid w:val="0"/>
              <w:spacing w:line="276" w:lineRule="auto"/>
              <w:ind w:left="720"/>
              <w:rPr>
                <w:rFonts w:ascii="Calibri" w:hAnsi="Calibri" w:cs="Calibri"/>
              </w:rPr>
            </w:pPr>
          </w:p>
        </w:tc>
        <w:tc>
          <w:tcPr>
            <w:tcW w:w="44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929D88" w14:textId="77777777" w:rsidR="00EF6A28" w:rsidRPr="00493267" w:rsidRDefault="00EF6A28" w:rsidP="003F79B3">
            <w:pPr>
              <w:pStyle w:val="Zawartotabeli"/>
              <w:snapToGrid w:val="0"/>
              <w:spacing w:line="276" w:lineRule="auto"/>
              <w:ind w:left="720"/>
              <w:rPr>
                <w:rFonts w:ascii="Calibri" w:hAnsi="Calibri" w:cs="Calibri"/>
              </w:rPr>
            </w:pPr>
          </w:p>
        </w:tc>
      </w:tr>
      <w:tr w:rsidR="00EF6A28" w:rsidRPr="00493267" w14:paraId="7317CEB1" w14:textId="77777777" w:rsidTr="003F79B3">
        <w:tc>
          <w:tcPr>
            <w:tcW w:w="13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299A6D" w14:textId="77777777" w:rsidR="00EF6A28" w:rsidRPr="00493267" w:rsidRDefault="00EF6A28" w:rsidP="003F79B3">
            <w:pPr>
              <w:pStyle w:val="Zawartotabeli"/>
              <w:spacing w:line="276" w:lineRule="auto"/>
              <w:ind w:left="113" w:right="340"/>
              <w:rPr>
                <w:rFonts w:ascii="Calibri" w:hAnsi="Calibri" w:cs="Calibri"/>
              </w:rPr>
            </w:pPr>
            <w:r w:rsidRPr="00493267">
              <w:rPr>
                <w:rFonts w:ascii="Calibri" w:hAnsi="Calibri" w:cs="Calibri"/>
              </w:rPr>
              <w:t>3</w:t>
            </w:r>
          </w:p>
        </w:tc>
        <w:tc>
          <w:tcPr>
            <w:tcW w:w="32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15FC7E" w14:textId="77777777" w:rsidR="00EF6A28" w:rsidRPr="00493267" w:rsidRDefault="00EF6A28" w:rsidP="003F79B3">
            <w:pPr>
              <w:pStyle w:val="Zawartotabeli"/>
              <w:snapToGrid w:val="0"/>
              <w:spacing w:line="276" w:lineRule="auto"/>
              <w:ind w:left="720"/>
              <w:rPr>
                <w:rFonts w:ascii="Calibri" w:hAnsi="Calibri" w:cs="Calibri"/>
              </w:rPr>
            </w:pPr>
          </w:p>
        </w:tc>
        <w:tc>
          <w:tcPr>
            <w:tcW w:w="44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DA91CB" w14:textId="77777777" w:rsidR="00EF6A28" w:rsidRPr="00493267" w:rsidRDefault="00EF6A28" w:rsidP="003F79B3">
            <w:pPr>
              <w:pStyle w:val="Zawartotabeli"/>
              <w:snapToGrid w:val="0"/>
              <w:spacing w:line="276" w:lineRule="auto"/>
              <w:ind w:left="720"/>
              <w:rPr>
                <w:rFonts w:ascii="Calibri" w:hAnsi="Calibri" w:cs="Calibri"/>
              </w:rPr>
            </w:pPr>
          </w:p>
        </w:tc>
      </w:tr>
    </w:tbl>
    <w:p w14:paraId="26C95D29" w14:textId="77777777" w:rsidR="00AD009D" w:rsidRPr="00493267" w:rsidRDefault="00AD009D" w:rsidP="00EF6A28">
      <w:pPr>
        <w:tabs>
          <w:tab w:val="left" w:pos="17892"/>
        </w:tabs>
        <w:spacing w:after="113" w:line="276" w:lineRule="auto"/>
        <w:jc w:val="both"/>
        <w:rPr>
          <w:rFonts w:ascii="Calibri" w:hAnsi="Calibri" w:cs="Calibri"/>
        </w:rPr>
      </w:pPr>
    </w:p>
    <w:p w14:paraId="77E4A117" w14:textId="4A98B1F5" w:rsidR="00EF6A28" w:rsidRPr="00493267" w:rsidRDefault="00AD4822" w:rsidP="00EF6A28">
      <w:pPr>
        <w:tabs>
          <w:tab w:val="left" w:pos="17892"/>
        </w:tabs>
        <w:spacing w:after="113" w:line="276" w:lineRule="auto"/>
        <w:jc w:val="both"/>
        <w:rPr>
          <w:rFonts w:ascii="Calibri" w:eastAsia="Arial" w:hAnsi="Calibri" w:cs="Calibri"/>
          <w:color w:val="000000"/>
          <w:lang w:eastAsia="pl-PL"/>
        </w:rPr>
      </w:pPr>
      <w:r>
        <w:rPr>
          <w:rFonts w:ascii="Calibri" w:eastAsia="Arial" w:hAnsi="Calibri" w:cs="Calibri"/>
          <w:color w:val="000000"/>
          <w:lang w:eastAsia="pl-PL"/>
        </w:rPr>
        <w:t>8</w:t>
      </w:r>
      <w:r w:rsidR="00EF6A28" w:rsidRPr="00493267">
        <w:rPr>
          <w:rFonts w:ascii="Calibri" w:eastAsia="Arial" w:hAnsi="Calibri" w:cs="Calibri"/>
          <w:color w:val="000000"/>
          <w:lang w:eastAsia="pl-PL"/>
        </w:rPr>
        <w:t>.</w:t>
      </w:r>
      <w:r w:rsidR="00EF6A28" w:rsidRPr="00493267">
        <w:rPr>
          <w:rFonts w:ascii="Calibri" w:hAnsi="Calibri" w:cs="Calibri"/>
          <w:b/>
          <w:color w:val="000000"/>
          <w:lang w:eastAsia="en-US"/>
        </w:rPr>
        <w:t xml:space="preserve"> </w:t>
      </w:r>
      <w:r w:rsidR="00EF6A28" w:rsidRPr="00493267">
        <w:rPr>
          <w:rFonts w:ascii="Calibri" w:eastAsia="Arial" w:hAnsi="Calibri" w:cs="Calibri"/>
          <w:color w:val="000000"/>
          <w:lang w:eastAsia="pl-PL"/>
        </w:rPr>
        <w:t xml:space="preserve">Zgodnie z treścią art. 225 ust. 2 ustawy , </w:t>
      </w:r>
      <w:r w:rsidR="00EF6A28" w:rsidRPr="00493267">
        <w:rPr>
          <w:rFonts w:ascii="Calibri" w:eastAsia="Arial" w:hAnsi="Calibri" w:cs="Calibri"/>
          <w:b/>
          <w:color w:val="000000"/>
          <w:lang w:eastAsia="pl-PL"/>
        </w:rPr>
        <w:t>INFORMUJEMY</w:t>
      </w:r>
      <w:r w:rsidR="00EF6A28" w:rsidRPr="00493267">
        <w:rPr>
          <w:rFonts w:ascii="Calibri" w:eastAsia="Arial" w:hAnsi="Calibri" w:cs="Calibri"/>
          <w:color w:val="000000"/>
          <w:lang w:eastAsia="pl-PL"/>
        </w:rPr>
        <w:t>, że:</w:t>
      </w:r>
    </w:p>
    <w:p w14:paraId="1904F75A" w14:textId="77777777" w:rsidR="00EF6A28" w:rsidRPr="00493267" w:rsidRDefault="00EF6A28" w:rsidP="00EF6A28">
      <w:pPr>
        <w:pStyle w:val="Default"/>
        <w:spacing w:after="169" w:line="276" w:lineRule="auto"/>
        <w:jc w:val="both"/>
        <w:rPr>
          <w:rFonts w:ascii="Calibri" w:hAnsi="Calibri" w:cs="Calibri"/>
        </w:rPr>
      </w:pPr>
      <w:r w:rsidRPr="00493267">
        <w:rPr>
          <w:rFonts w:ascii="Calibri" w:hAnsi="Calibri" w:cs="Calibri"/>
        </w:rPr>
        <w:t xml:space="preserve">a) wybór oferty </w:t>
      </w:r>
      <w:r w:rsidRPr="00493267">
        <w:rPr>
          <w:rFonts w:ascii="Calibri" w:hAnsi="Calibri" w:cs="Calibri"/>
          <w:b/>
        </w:rPr>
        <w:t>nie będzie</w:t>
      </w:r>
      <w:bookmarkStart w:id="0" w:name="_Hlk126056894"/>
      <w:r w:rsidRPr="00493267">
        <w:rPr>
          <w:rFonts w:ascii="Calibri" w:hAnsi="Calibri" w:cs="Calibri"/>
          <w:b/>
        </w:rPr>
        <w:t>*</w:t>
      </w:r>
      <w:bookmarkEnd w:id="0"/>
      <w:r w:rsidRPr="00493267">
        <w:rPr>
          <w:rFonts w:ascii="Calibri" w:hAnsi="Calibri" w:cs="Calibri"/>
          <w:b/>
        </w:rPr>
        <w:t xml:space="preserve"> </w:t>
      </w:r>
      <w:r w:rsidRPr="00493267">
        <w:rPr>
          <w:rFonts w:ascii="Calibri" w:hAnsi="Calibri" w:cs="Calibri"/>
        </w:rPr>
        <w:t>prowadzić do powstania u Zamawiającego obowiązku podatkowego,</w:t>
      </w:r>
      <w:r w:rsidRPr="00493267">
        <w:rPr>
          <w:rFonts w:ascii="Calibri" w:hAnsi="Calibri" w:cs="Calibri"/>
          <w:b/>
        </w:rPr>
        <w:t xml:space="preserve"> </w:t>
      </w:r>
    </w:p>
    <w:p w14:paraId="6E92053E" w14:textId="77777777" w:rsidR="00EF6A28" w:rsidRPr="00493267" w:rsidRDefault="00EF6A28" w:rsidP="00EF6A28">
      <w:pPr>
        <w:pStyle w:val="Default"/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 xml:space="preserve">b) wybór oferty </w:t>
      </w:r>
      <w:r w:rsidRPr="00493267">
        <w:rPr>
          <w:rFonts w:ascii="Calibri" w:hAnsi="Calibri" w:cs="Calibri"/>
          <w:b/>
        </w:rPr>
        <w:t xml:space="preserve">będzie* </w:t>
      </w:r>
      <w:r w:rsidRPr="00493267">
        <w:rPr>
          <w:rFonts w:ascii="Calibri" w:hAnsi="Calibri" w:cs="Calibri"/>
        </w:rPr>
        <w:t xml:space="preserve">prowadzić do powstania u Zamawiającego obowiązku podatkowego w odniesieniu do następujących </w:t>
      </w:r>
      <w:r w:rsidRPr="00493267">
        <w:rPr>
          <w:rFonts w:ascii="Calibri" w:hAnsi="Calibri" w:cs="Calibri"/>
          <w:i/>
        </w:rPr>
        <w:t>towarów/ usług (w zależności od przedmiotu zamówienia)</w:t>
      </w:r>
      <w:r w:rsidRPr="00493267">
        <w:rPr>
          <w:rFonts w:ascii="Calibri" w:hAnsi="Calibri" w:cs="Calibri"/>
        </w:rPr>
        <w:t xml:space="preserve">: ………………………………………………………………………………………….... </w:t>
      </w:r>
    </w:p>
    <w:p w14:paraId="72E01BA6" w14:textId="77777777" w:rsidR="00EF6A28" w:rsidRPr="00493267" w:rsidRDefault="00EF6A28" w:rsidP="00EF6A28">
      <w:pPr>
        <w:pStyle w:val="Default"/>
        <w:spacing w:line="276" w:lineRule="auto"/>
        <w:rPr>
          <w:rFonts w:ascii="Calibri" w:hAnsi="Calibri" w:cs="Calibri"/>
        </w:rPr>
      </w:pPr>
      <w:r w:rsidRPr="00493267">
        <w:rPr>
          <w:rFonts w:ascii="Calibri" w:hAnsi="Calibri" w:cs="Calibri"/>
        </w:rPr>
        <w:t>Wartość towaru/ usług (w zależności od przedmiotu zamówienia) powodująca obowiązek podatkowy u Zamawiającego to ……………………. zł netto</w:t>
      </w:r>
      <w:r w:rsidRPr="00493267">
        <w:rPr>
          <w:rFonts w:ascii="Calibri" w:hAnsi="Calibri" w:cs="Calibri"/>
          <w:b/>
        </w:rPr>
        <w:t xml:space="preserve">. </w:t>
      </w:r>
    </w:p>
    <w:p w14:paraId="1A91A086" w14:textId="77777777" w:rsidR="00EF6A28" w:rsidRPr="00493267" w:rsidRDefault="00EF6A28" w:rsidP="00EF6A28">
      <w:pPr>
        <w:tabs>
          <w:tab w:val="left" w:pos="17892"/>
        </w:tabs>
        <w:spacing w:after="113" w:line="276" w:lineRule="auto"/>
        <w:jc w:val="both"/>
        <w:rPr>
          <w:rFonts w:ascii="Calibri" w:eastAsia="Arial" w:hAnsi="Calibri" w:cs="Calibri"/>
          <w:color w:val="000000"/>
          <w:lang w:eastAsia="pl-PL"/>
        </w:rPr>
      </w:pPr>
      <w:r w:rsidRPr="00493267">
        <w:rPr>
          <w:rFonts w:ascii="Calibri" w:eastAsia="Arial" w:hAnsi="Calibri" w:cs="Calibri"/>
          <w:color w:val="000000"/>
          <w:lang w:eastAsia="pl-PL"/>
        </w:rPr>
        <w:t xml:space="preserve">Zgodnie z wiedzą Wykonawcy, zastosowanie będzie miała następująca stawka podatku od towarów i usług………………………….% </w:t>
      </w:r>
    </w:p>
    <w:p w14:paraId="5FC7F9D6" w14:textId="40E6E458" w:rsidR="00EF6A28" w:rsidRPr="006200CE" w:rsidRDefault="00AD4822" w:rsidP="00EF6A28">
      <w:pPr>
        <w:tabs>
          <w:tab w:val="left" w:pos="17892"/>
        </w:tabs>
        <w:spacing w:after="113" w:line="276" w:lineRule="auto"/>
        <w:jc w:val="both"/>
        <w:rPr>
          <w:rFonts w:ascii="Calibri" w:eastAsia="Arial" w:hAnsi="Calibri" w:cs="Calibri"/>
          <w:color w:val="000000"/>
          <w:lang w:eastAsia="pl-PL"/>
        </w:rPr>
      </w:pPr>
      <w:r>
        <w:rPr>
          <w:rFonts w:ascii="Calibri" w:eastAsia="Arial" w:hAnsi="Calibri" w:cs="Calibri"/>
          <w:color w:val="000000"/>
          <w:lang w:eastAsia="pl-PL"/>
        </w:rPr>
        <w:t>9</w:t>
      </w:r>
      <w:r w:rsidR="00EF6A28" w:rsidRPr="00493267">
        <w:rPr>
          <w:rFonts w:ascii="Calibri" w:eastAsia="Arial" w:hAnsi="Calibri" w:cs="Calibri"/>
          <w:color w:val="000000"/>
          <w:lang w:eastAsia="pl-PL"/>
        </w:rPr>
        <w:t>. Oświadczam, że stosuję przepisy RODO, a w szczególności wypełniam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5C879AF" w14:textId="56639917" w:rsidR="00EF6A28" w:rsidRPr="00493267" w:rsidRDefault="001036D9" w:rsidP="00EF6A28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</w:t>
      </w:r>
      <w:r w:rsidR="00AD4822">
        <w:rPr>
          <w:rFonts w:ascii="Calibri" w:hAnsi="Calibri" w:cs="Calibri"/>
        </w:rPr>
        <w:t>0</w:t>
      </w:r>
      <w:r w:rsidR="00EF6A28" w:rsidRPr="00493267">
        <w:rPr>
          <w:rFonts w:ascii="Calibri" w:hAnsi="Calibri" w:cs="Calibri"/>
        </w:rPr>
        <w:t>.  Niniejsza oferta zawiera następujące dokumenty - załączniki :</w:t>
      </w:r>
    </w:p>
    <w:p w14:paraId="46F0FA7A" w14:textId="77777777" w:rsidR="00EF6A28" w:rsidRPr="00493267" w:rsidRDefault="00EF6A28" w:rsidP="00EF6A28">
      <w:pPr>
        <w:widowControl w:val="0"/>
        <w:numPr>
          <w:ilvl w:val="1"/>
          <w:numId w:val="3"/>
        </w:numPr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pacing w:line="276" w:lineRule="auto"/>
        <w:ind w:left="885"/>
        <w:rPr>
          <w:rFonts w:ascii="Calibri" w:hAnsi="Calibri" w:cs="Calibri"/>
        </w:rPr>
      </w:pPr>
      <w:r w:rsidRPr="00493267">
        <w:rPr>
          <w:rFonts w:ascii="Calibri" w:hAnsi="Calibri" w:cs="Calibri"/>
        </w:rPr>
        <w:t>...................................................................................................................</w:t>
      </w:r>
    </w:p>
    <w:p w14:paraId="25C5F43C" w14:textId="77777777" w:rsidR="00EF6A28" w:rsidRPr="00493267" w:rsidRDefault="00EF6A28" w:rsidP="00EF6A28">
      <w:pPr>
        <w:widowControl w:val="0"/>
        <w:numPr>
          <w:ilvl w:val="1"/>
          <w:numId w:val="3"/>
        </w:numPr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pacing w:line="276" w:lineRule="auto"/>
        <w:ind w:left="885"/>
        <w:rPr>
          <w:rFonts w:ascii="Calibri" w:hAnsi="Calibri" w:cs="Calibri"/>
        </w:rPr>
      </w:pPr>
      <w:r w:rsidRPr="00493267">
        <w:rPr>
          <w:rFonts w:ascii="Calibri" w:hAnsi="Calibri" w:cs="Calibri"/>
        </w:rPr>
        <w:t>...................................................................................................................</w:t>
      </w:r>
    </w:p>
    <w:p w14:paraId="36377A70" w14:textId="77777777" w:rsidR="00EF6A28" w:rsidRPr="00493267" w:rsidRDefault="00EF6A28" w:rsidP="00EF6A28">
      <w:pPr>
        <w:widowControl w:val="0"/>
        <w:numPr>
          <w:ilvl w:val="1"/>
          <w:numId w:val="3"/>
        </w:numPr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pacing w:line="276" w:lineRule="auto"/>
        <w:ind w:left="885"/>
        <w:rPr>
          <w:rFonts w:ascii="Calibri" w:hAnsi="Calibri" w:cs="Calibri"/>
        </w:rPr>
      </w:pPr>
      <w:r w:rsidRPr="00493267">
        <w:rPr>
          <w:rFonts w:ascii="Calibri" w:hAnsi="Calibri" w:cs="Calibri"/>
        </w:rPr>
        <w:t>...................................................................................................................</w:t>
      </w:r>
    </w:p>
    <w:p w14:paraId="0960EFF6" w14:textId="77777777" w:rsidR="00EF6A28" w:rsidRPr="00493267" w:rsidRDefault="00EF6A28" w:rsidP="00EF6A28">
      <w:pPr>
        <w:widowControl w:val="0"/>
        <w:numPr>
          <w:ilvl w:val="1"/>
          <w:numId w:val="3"/>
        </w:numPr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pacing w:line="276" w:lineRule="auto"/>
        <w:ind w:left="885"/>
        <w:rPr>
          <w:rFonts w:ascii="Calibri" w:hAnsi="Calibri" w:cs="Calibri"/>
        </w:rPr>
      </w:pPr>
      <w:r w:rsidRPr="00493267">
        <w:rPr>
          <w:rFonts w:ascii="Calibri" w:hAnsi="Calibri" w:cs="Calibri"/>
        </w:rPr>
        <w:t>...................................................................................................................</w:t>
      </w:r>
    </w:p>
    <w:p w14:paraId="66E2589A" w14:textId="77777777" w:rsidR="00EF6A28" w:rsidRPr="00493267" w:rsidRDefault="00EF6A28" w:rsidP="00EF6A28">
      <w:pPr>
        <w:widowControl w:val="0"/>
        <w:numPr>
          <w:ilvl w:val="1"/>
          <w:numId w:val="3"/>
        </w:numPr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pacing w:line="276" w:lineRule="auto"/>
        <w:ind w:left="885"/>
        <w:rPr>
          <w:rFonts w:ascii="Calibri" w:hAnsi="Calibri" w:cs="Calibri"/>
        </w:rPr>
      </w:pPr>
      <w:r w:rsidRPr="00493267">
        <w:rPr>
          <w:rFonts w:ascii="Calibri" w:hAnsi="Calibri" w:cs="Calibri"/>
        </w:rPr>
        <w:t>...................................................................................................................</w:t>
      </w:r>
    </w:p>
    <w:p w14:paraId="146DFA8B" w14:textId="77777777" w:rsidR="00EF6A28" w:rsidRPr="00493267" w:rsidRDefault="00EF6A28" w:rsidP="00EF6A28">
      <w:pPr>
        <w:widowControl w:val="0"/>
        <w:numPr>
          <w:ilvl w:val="1"/>
          <w:numId w:val="3"/>
        </w:numPr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pacing w:line="276" w:lineRule="auto"/>
        <w:ind w:left="885"/>
        <w:rPr>
          <w:rFonts w:ascii="Calibri" w:hAnsi="Calibri" w:cs="Calibri"/>
        </w:rPr>
      </w:pPr>
      <w:r w:rsidRPr="00493267">
        <w:rPr>
          <w:rFonts w:ascii="Calibri" w:hAnsi="Calibri" w:cs="Calibri"/>
        </w:rPr>
        <w:t>...................................................................................................................</w:t>
      </w:r>
    </w:p>
    <w:p w14:paraId="5A315DDE" w14:textId="77777777" w:rsidR="00EF6A28" w:rsidRPr="00493267" w:rsidRDefault="00EF6A28" w:rsidP="00EF6A28">
      <w:pPr>
        <w:widowControl w:val="0"/>
        <w:numPr>
          <w:ilvl w:val="1"/>
          <w:numId w:val="3"/>
        </w:numPr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pacing w:line="276" w:lineRule="auto"/>
        <w:ind w:left="885"/>
        <w:rPr>
          <w:rFonts w:ascii="Calibri" w:hAnsi="Calibri" w:cs="Calibri"/>
        </w:rPr>
      </w:pPr>
      <w:r w:rsidRPr="00493267">
        <w:rPr>
          <w:rFonts w:ascii="Calibri" w:hAnsi="Calibri" w:cs="Calibri"/>
        </w:rPr>
        <w:t>...................................................................................................................</w:t>
      </w:r>
    </w:p>
    <w:p w14:paraId="32EAF068" w14:textId="77777777" w:rsidR="00EF6A28" w:rsidRPr="00493267" w:rsidRDefault="00EF6A28" w:rsidP="00EF6A28">
      <w:pPr>
        <w:pStyle w:val="Tekstpodstawowy24"/>
        <w:spacing w:after="57" w:line="276" w:lineRule="auto"/>
        <w:rPr>
          <w:rFonts w:ascii="Calibri" w:hAnsi="Calibri" w:cs="Calibri"/>
        </w:rPr>
      </w:pPr>
    </w:p>
    <w:p w14:paraId="25455C2B" w14:textId="77777777" w:rsidR="00EF6A28" w:rsidRDefault="00EF6A28"/>
    <w:sectPr w:rsidR="00EF6A28">
      <w:footerReference w:type="default" r:id="rId7"/>
      <w:pgSz w:w="11906" w:h="16838"/>
      <w:pgMar w:top="510" w:right="1418" w:bottom="399" w:left="1418" w:header="708" w:footer="343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2EFF0" w14:textId="77777777" w:rsidR="00C70A09" w:rsidRDefault="001036D9">
      <w:r>
        <w:separator/>
      </w:r>
    </w:p>
  </w:endnote>
  <w:endnote w:type="continuationSeparator" w:id="0">
    <w:p w14:paraId="57D71AE3" w14:textId="77777777" w:rsidR="00C70A09" w:rsidRDefault="0010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, 'Times New R">
    <w:charset w:val="00"/>
    <w:family w:val="roman"/>
    <w:pitch w:val="default"/>
  </w:font>
  <w:font w:name="ArialNarrow">
    <w:charset w:val="00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4117431"/>
      <w:docPartObj>
        <w:docPartGallery w:val="Page Numbers (Bottom of Page)"/>
        <w:docPartUnique/>
      </w:docPartObj>
    </w:sdtPr>
    <w:sdtEndPr/>
    <w:sdtContent>
      <w:p w14:paraId="7A590FBD" w14:textId="77777777" w:rsidR="00AD4822" w:rsidRDefault="00AD4822">
        <w:pPr>
          <w:pStyle w:val="Stopka"/>
          <w:jc w:val="center"/>
        </w:pPr>
      </w:p>
      <w:p w14:paraId="2DD6819F" w14:textId="77777777" w:rsidR="00AD4822" w:rsidRDefault="00AD4822" w:rsidP="00AD4822">
        <w:pPr>
          <w:widowControl w:val="0"/>
          <w:tabs>
            <w:tab w:val="left" w:pos="6480"/>
          </w:tabs>
          <w:suppressAutoHyphens w:val="0"/>
          <w:spacing w:after="113" w:line="200" w:lineRule="atLeast"/>
          <w:ind w:left="540" w:hanging="360"/>
        </w:pPr>
        <w:r>
          <w:t xml:space="preserve">* </w:t>
        </w:r>
        <w:r>
          <w:rPr>
            <w:rFonts w:ascii="Calibri" w:hAnsi="Calibri" w:cs="Calibri"/>
            <w:sz w:val="22"/>
            <w:szCs w:val="22"/>
          </w:rPr>
          <w:t xml:space="preserve">niepotrzebne skreślić </w:t>
        </w:r>
        <w:r>
          <w:t xml:space="preserve">             </w:t>
        </w:r>
      </w:p>
      <w:p w14:paraId="09E2A1A9" w14:textId="77777777" w:rsidR="00AD4822" w:rsidRDefault="00AD4822">
        <w:pPr>
          <w:pStyle w:val="Stopka"/>
          <w:jc w:val="center"/>
        </w:pPr>
      </w:p>
      <w:p w14:paraId="2D67F7C0" w14:textId="313CF07C" w:rsidR="007D7BB5" w:rsidRDefault="007D7BB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532998" w14:textId="306F0036" w:rsidR="00C56124" w:rsidRDefault="00E57CE7">
    <w:pPr>
      <w:widowControl w:val="0"/>
      <w:tabs>
        <w:tab w:val="left" w:pos="6480"/>
      </w:tabs>
      <w:suppressAutoHyphens w:val="0"/>
      <w:spacing w:after="113" w:line="200" w:lineRule="atLeast"/>
      <w:ind w:left="540" w:hanging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9A889" w14:textId="77777777" w:rsidR="00C70A09" w:rsidRDefault="001036D9">
      <w:r>
        <w:separator/>
      </w:r>
    </w:p>
  </w:footnote>
  <w:footnote w:type="continuationSeparator" w:id="0">
    <w:p w14:paraId="46CD878E" w14:textId="77777777" w:rsidR="00C70A09" w:rsidRDefault="001036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8"/>
      <w:numFmt w:val="decimal"/>
      <w:pStyle w:val="Nagwek7"/>
      <w:lvlText w:val="%1. 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Tekstpodstawowy1"/>
      <w:lvlText w:val="%1."/>
      <w:lvlJc w:val="left"/>
      <w:pPr>
        <w:tabs>
          <w:tab w:val="num" w:pos="735"/>
        </w:tabs>
        <w:ind w:left="735" w:hanging="37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EFAAD330"/>
    <w:name w:val="WW8Num5"/>
    <w:lvl w:ilvl="0">
      <w:start w:val="1"/>
      <w:numFmt w:val="decimal"/>
      <w:lvlText w:val="%1."/>
      <w:lvlJc w:val="left"/>
      <w:pPr>
        <w:tabs>
          <w:tab w:val="num" w:pos="418"/>
        </w:tabs>
        <w:ind w:left="418" w:firstLine="8"/>
      </w:pPr>
      <w:rPr>
        <w:rFonts w:ascii="Arial" w:hAnsi="Arial" w:cs="Arial"/>
        <w:b w:val="0"/>
        <w:bCs w:val="0"/>
        <w:i w:val="0"/>
        <w:iCs w:val="0"/>
        <w:color w:val="000000"/>
        <w:kern w:val="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8233A8D"/>
    <w:multiLevelType w:val="multilevel"/>
    <w:tmpl w:val="7A80EEB8"/>
    <w:name w:val="WW8Num52"/>
    <w:lvl w:ilvl="0">
      <w:start w:val="3"/>
      <w:numFmt w:val="decimal"/>
      <w:lvlText w:val="%1."/>
      <w:lvlJc w:val="left"/>
      <w:pPr>
        <w:tabs>
          <w:tab w:val="num" w:pos="418"/>
        </w:tabs>
        <w:ind w:left="418" w:firstLine="8"/>
      </w:pPr>
      <w:rPr>
        <w:rFonts w:ascii="Arial" w:hAnsi="Arial" w:cs="Arial" w:hint="default"/>
        <w:b w:val="0"/>
        <w:bCs w:val="0"/>
        <w:i w:val="0"/>
        <w:iCs w:val="0"/>
        <w:color w:val="000000"/>
        <w:kern w:val="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745347003">
    <w:abstractNumId w:val="0"/>
  </w:num>
  <w:num w:numId="2" w16cid:durableId="344866509">
    <w:abstractNumId w:val="1"/>
  </w:num>
  <w:num w:numId="3" w16cid:durableId="168639279">
    <w:abstractNumId w:val="2"/>
  </w:num>
  <w:num w:numId="4" w16cid:durableId="1036347242">
    <w:abstractNumId w:val="3"/>
  </w:num>
  <w:num w:numId="5" w16cid:durableId="2766402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A28"/>
    <w:rsid w:val="00030228"/>
    <w:rsid w:val="001036D9"/>
    <w:rsid w:val="0017141D"/>
    <w:rsid w:val="00244334"/>
    <w:rsid w:val="003705E1"/>
    <w:rsid w:val="00463AC2"/>
    <w:rsid w:val="004B0633"/>
    <w:rsid w:val="005019D2"/>
    <w:rsid w:val="00607544"/>
    <w:rsid w:val="007D7BB5"/>
    <w:rsid w:val="008C4874"/>
    <w:rsid w:val="00AD009D"/>
    <w:rsid w:val="00AD4822"/>
    <w:rsid w:val="00C70A09"/>
    <w:rsid w:val="00C929E1"/>
    <w:rsid w:val="00CC62D8"/>
    <w:rsid w:val="00E4568A"/>
    <w:rsid w:val="00E57CE7"/>
    <w:rsid w:val="00EF6A28"/>
    <w:rsid w:val="00F7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55177"/>
  <w15:chartTrackingRefBased/>
  <w15:docId w15:val="{F0626B69-B635-4017-87CF-754A399F3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A28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EF6A28"/>
    <w:pPr>
      <w:keepNext/>
      <w:widowControl w:val="0"/>
      <w:numPr>
        <w:numId w:val="2"/>
      </w:numPr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jc w:val="right"/>
      <w:outlineLvl w:val="6"/>
    </w:pPr>
    <w:rPr>
      <w:sz w:val="28"/>
      <w:szCs w:val="20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EF6A28"/>
    <w:rPr>
      <w:rFonts w:ascii="Times New Roman" w:eastAsia="Times New Roman" w:hAnsi="Times New Roman" w:cs="Times New Roman"/>
      <w:kern w:val="2"/>
      <w:sz w:val="28"/>
      <w:szCs w:val="20"/>
      <w:lang w:val="cs-CZ" w:eastAsia="zh-CN"/>
    </w:rPr>
  </w:style>
  <w:style w:type="character" w:customStyle="1" w:styleId="Domylnaczcionkaakapitu8">
    <w:name w:val="Domyślna czcionka akapitu8"/>
    <w:rsid w:val="00EF6A28"/>
  </w:style>
  <w:style w:type="character" w:customStyle="1" w:styleId="Domylnaczcionkaakapitu2">
    <w:name w:val="Domyślna czcionka akapitu2"/>
    <w:rsid w:val="00EF6A28"/>
  </w:style>
  <w:style w:type="character" w:styleId="Numerstrony">
    <w:name w:val="page number"/>
    <w:basedOn w:val="Domylnaczcionkaakapitu"/>
    <w:rsid w:val="00EF6A28"/>
  </w:style>
  <w:style w:type="paragraph" w:styleId="Tekstpodstawowy">
    <w:name w:val="Body Text"/>
    <w:basedOn w:val="Normalny"/>
    <w:link w:val="TekstpodstawowyZnak"/>
    <w:rsid w:val="00EF6A28"/>
    <w:pPr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line="480" w:lineRule="auto"/>
    </w:pPr>
    <w:rPr>
      <w:sz w:val="28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F6A28"/>
    <w:rPr>
      <w:rFonts w:ascii="Times New Roman" w:eastAsia="Times New Roman" w:hAnsi="Times New Roman" w:cs="Times New Roman"/>
      <w:kern w:val="2"/>
      <w:sz w:val="28"/>
      <w:szCs w:val="20"/>
      <w:lang w:val="cs-CZ" w:eastAsia="zh-CN"/>
    </w:rPr>
  </w:style>
  <w:style w:type="paragraph" w:customStyle="1" w:styleId="Tekstpodstawowy1">
    <w:name w:val="Tekst podstawowy1"/>
    <w:rsid w:val="00EF6A28"/>
    <w:pPr>
      <w:numPr>
        <w:numId w:val="3"/>
      </w:numPr>
      <w:suppressAutoHyphens/>
      <w:spacing w:after="0" w:line="240" w:lineRule="auto"/>
      <w:ind w:left="0" w:firstLine="0"/>
      <w:jc w:val="both"/>
    </w:pPr>
    <w:rPr>
      <w:rFonts w:ascii="CG Times" w:eastAsia="Arial" w:hAnsi="CG Times" w:cs="CG Times"/>
      <w:color w:val="000000"/>
      <w:kern w:val="2"/>
      <w:sz w:val="24"/>
      <w:szCs w:val="20"/>
      <w:lang w:val="en-US" w:eastAsia="zh-CN"/>
    </w:rPr>
  </w:style>
  <w:style w:type="paragraph" w:styleId="Stopka">
    <w:name w:val="footer"/>
    <w:basedOn w:val="Normalny"/>
    <w:link w:val="StopkaZnak"/>
    <w:uiPriority w:val="99"/>
    <w:rsid w:val="00EF6A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A28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22">
    <w:name w:val="Tekst podstawowy 22"/>
    <w:basedOn w:val="Normalny"/>
    <w:rsid w:val="00EF6A28"/>
    <w:pPr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jc w:val="center"/>
    </w:pPr>
    <w:rPr>
      <w:sz w:val="28"/>
      <w:szCs w:val="20"/>
      <w:lang w:val="cs-CZ"/>
    </w:rPr>
  </w:style>
  <w:style w:type="paragraph" w:customStyle="1" w:styleId="Tekstpodstawowy24">
    <w:name w:val="Tekst podstawowy 24"/>
    <w:basedOn w:val="Normalny"/>
    <w:rsid w:val="00EF6A28"/>
    <w:pPr>
      <w:spacing w:after="120" w:line="480" w:lineRule="auto"/>
    </w:pPr>
  </w:style>
  <w:style w:type="paragraph" w:customStyle="1" w:styleId="Zawartotabeli">
    <w:name w:val="Zawartość tabeli"/>
    <w:basedOn w:val="Normalny"/>
    <w:rsid w:val="00EF6A28"/>
    <w:pPr>
      <w:suppressLineNumbers/>
    </w:pPr>
  </w:style>
  <w:style w:type="paragraph" w:customStyle="1" w:styleId="Standard">
    <w:name w:val="Standard"/>
    <w:rsid w:val="00EF6A2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2"/>
      <w:sz w:val="24"/>
      <w:szCs w:val="20"/>
      <w:lang w:eastAsia="zh-CN"/>
    </w:rPr>
  </w:style>
  <w:style w:type="paragraph" w:customStyle="1" w:styleId="Default">
    <w:name w:val="Default"/>
    <w:basedOn w:val="Normalny"/>
    <w:rsid w:val="00EF6A28"/>
    <w:pPr>
      <w:autoSpaceDE w:val="0"/>
    </w:pPr>
    <w:rPr>
      <w:rFonts w:ascii="Arial" w:eastAsia="Arial" w:hAnsi="Arial" w:cs="Arial"/>
      <w:color w:val="000000"/>
      <w:lang w:bidi="hi-IN"/>
    </w:rPr>
  </w:style>
  <w:style w:type="paragraph" w:customStyle="1" w:styleId="HorizontalLine">
    <w:name w:val="Horizontal Line"/>
    <w:basedOn w:val="Standard"/>
    <w:rsid w:val="004B0633"/>
    <w:pPr>
      <w:widowControl/>
      <w:suppressAutoHyphens w:val="0"/>
      <w:autoSpaceDE/>
      <w:autoSpaceDN w:val="0"/>
      <w:textAlignment w:val="baseline"/>
    </w:pPr>
    <w:rPr>
      <w:rFonts w:ascii="Liberation Serif" w:eastAsia="SimSun" w:hAnsi="Liberation Serif" w:cs="Mangal"/>
      <w:kern w:val="3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7D7B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BB5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Internetlink">
    <w:name w:val="Internet link"/>
    <w:rsid w:val="008C4874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912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mszp00@radomsko.pl</dc:creator>
  <cp:keywords/>
  <dc:description/>
  <cp:lastModifiedBy>mszp00@radomsko.pl</cp:lastModifiedBy>
  <cp:revision>16</cp:revision>
  <dcterms:created xsi:type="dcterms:W3CDTF">2023-03-15T13:42:00Z</dcterms:created>
  <dcterms:modified xsi:type="dcterms:W3CDTF">2023-03-20T09:49:00Z</dcterms:modified>
</cp:coreProperties>
</file>